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E2DEB" w:rsidRPr="004F107A" w:rsidRDefault="00B977E7" w:rsidP="004F107A">
      <w:pPr>
        <w:widowControl/>
        <w:suppressAutoHyphens w:val="0"/>
        <w:jc w:val="center"/>
        <w:rPr>
          <w:rFonts w:ascii="Arial" w:hAnsi="Arial" w:cs="Arial"/>
          <w:b/>
        </w:rPr>
      </w:pPr>
      <w:r w:rsidRPr="004F107A">
        <w:rPr>
          <w:rFonts w:ascii="Arial" w:hAnsi="Arial" w:cs="Arial"/>
          <w:b/>
        </w:rPr>
        <w:t xml:space="preserve">АДМИНИСТРАЦИЯ </w:t>
      </w:r>
    </w:p>
    <w:p w:rsidR="00B977E7" w:rsidRPr="004F107A" w:rsidRDefault="00B977E7" w:rsidP="004F107A">
      <w:pPr>
        <w:widowControl/>
        <w:suppressAutoHyphens w:val="0"/>
        <w:jc w:val="center"/>
        <w:rPr>
          <w:rFonts w:ascii="Arial" w:hAnsi="Arial" w:cs="Arial"/>
          <w:b/>
        </w:rPr>
      </w:pPr>
      <w:r w:rsidRPr="004F107A">
        <w:rPr>
          <w:rFonts w:ascii="Arial" w:hAnsi="Arial" w:cs="Arial"/>
          <w:b/>
        </w:rPr>
        <w:t>ТАЛОВСКОГО СЕЛЬСКОГО ПОСЕЛЕНИЯ</w:t>
      </w:r>
    </w:p>
    <w:p w:rsidR="00B977E7" w:rsidRPr="004F107A" w:rsidRDefault="00B977E7" w:rsidP="004F107A">
      <w:pPr>
        <w:widowControl/>
        <w:suppressAutoHyphens w:val="0"/>
        <w:jc w:val="center"/>
        <w:rPr>
          <w:rFonts w:ascii="Arial" w:hAnsi="Arial" w:cs="Arial"/>
          <w:b/>
        </w:rPr>
      </w:pPr>
      <w:r w:rsidRPr="004F107A">
        <w:rPr>
          <w:rFonts w:ascii="Arial" w:hAnsi="Arial" w:cs="Arial"/>
          <w:b/>
        </w:rPr>
        <w:t>ЕЛАНСКОГО МУНИЦИПАЛЬНОГО РАЙОНА ВОЛГОРАДСКОЙ ОБЛАСТИ</w:t>
      </w:r>
    </w:p>
    <w:p w:rsidR="00B977E7" w:rsidRPr="004F107A" w:rsidRDefault="00B977E7" w:rsidP="004F107A">
      <w:pPr>
        <w:widowControl/>
        <w:suppressAutoHyphens w:val="0"/>
        <w:rPr>
          <w:rFonts w:ascii="Arial" w:hAnsi="Arial" w:cs="Arial"/>
          <w:b/>
        </w:rPr>
      </w:pPr>
      <w:r w:rsidRPr="004F107A">
        <w:rPr>
          <w:rFonts w:ascii="Arial" w:hAnsi="Arial" w:cs="Arial"/>
          <w:b/>
        </w:rPr>
        <w:t>____________________________________________________________________________________</w:t>
      </w:r>
    </w:p>
    <w:p w:rsidR="00B977E7" w:rsidRPr="004F107A" w:rsidRDefault="00B977E7" w:rsidP="004F107A">
      <w:pPr>
        <w:widowControl/>
        <w:suppressAutoHyphens w:val="0"/>
        <w:jc w:val="center"/>
        <w:rPr>
          <w:rFonts w:ascii="Arial" w:hAnsi="Arial" w:cs="Arial"/>
          <w:b/>
          <w:lang w:eastAsia="en-US"/>
        </w:rPr>
      </w:pPr>
    </w:p>
    <w:p w:rsidR="005E2DEB" w:rsidRPr="004F107A" w:rsidRDefault="005E2DEB" w:rsidP="004F107A">
      <w:pPr>
        <w:widowControl/>
        <w:suppressAutoHyphens w:val="0"/>
        <w:jc w:val="center"/>
        <w:rPr>
          <w:rFonts w:ascii="Arial" w:hAnsi="Arial" w:cs="Arial"/>
          <w:b/>
          <w:lang w:eastAsia="en-US"/>
        </w:rPr>
      </w:pPr>
      <w:r w:rsidRPr="004F107A">
        <w:rPr>
          <w:rFonts w:ascii="Arial" w:hAnsi="Arial" w:cs="Arial"/>
          <w:b/>
          <w:lang w:eastAsia="en-US"/>
        </w:rPr>
        <w:t>ПОСТАНОВЛЕНИЕ</w:t>
      </w:r>
    </w:p>
    <w:p w:rsidR="005E2DEB" w:rsidRPr="004F107A" w:rsidRDefault="005E2DEB" w:rsidP="004F107A">
      <w:pPr>
        <w:widowControl/>
        <w:suppressAutoHyphens w:val="0"/>
        <w:jc w:val="center"/>
        <w:rPr>
          <w:rFonts w:ascii="Arial" w:hAnsi="Arial" w:cs="Arial"/>
          <w:b/>
          <w:lang w:eastAsia="en-US"/>
        </w:rPr>
      </w:pPr>
    </w:p>
    <w:p w:rsidR="00B977E7" w:rsidRPr="004F107A" w:rsidRDefault="00B977E7" w:rsidP="004F107A">
      <w:pPr>
        <w:widowControl/>
        <w:suppressAutoHyphens w:val="0"/>
        <w:rPr>
          <w:rFonts w:ascii="Arial" w:hAnsi="Arial" w:cs="Arial"/>
          <w:b/>
          <w:lang w:eastAsia="en-US"/>
        </w:rPr>
      </w:pPr>
    </w:p>
    <w:p w:rsidR="005E2DEB" w:rsidRPr="004F107A" w:rsidRDefault="00B977E7" w:rsidP="004F107A">
      <w:pPr>
        <w:widowControl/>
        <w:suppressAutoHyphens w:val="0"/>
        <w:rPr>
          <w:rFonts w:ascii="Arial" w:hAnsi="Arial" w:cs="Arial"/>
          <w:b/>
          <w:lang w:eastAsia="en-US"/>
        </w:rPr>
      </w:pPr>
      <w:r w:rsidRPr="004F107A">
        <w:rPr>
          <w:rFonts w:ascii="Arial" w:hAnsi="Arial" w:cs="Arial"/>
          <w:b/>
          <w:lang w:eastAsia="en-US"/>
        </w:rPr>
        <w:t xml:space="preserve">             </w:t>
      </w:r>
      <w:r w:rsidR="005E2DEB" w:rsidRPr="004F107A">
        <w:rPr>
          <w:rFonts w:ascii="Arial" w:hAnsi="Arial" w:cs="Arial"/>
          <w:b/>
          <w:lang w:eastAsia="en-US"/>
        </w:rPr>
        <w:t xml:space="preserve">от  </w:t>
      </w:r>
      <w:r w:rsidR="00B32F05" w:rsidRPr="004F107A">
        <w:rPr>
          <w:rFonts w:ascii="Arial" w:hAnsi="Arial" w:cs="Arial"/>
          <w:b/>
          <w:lang w:eastAsia="en-US"/>
        </w:rPr>
        <w:t>26.06</w:t>
      </w:r>
      <w:r w:rsidR="005E2DEB" w:rsidRPr="004F107A">
        <w:rPr>
          <w:rFonts w:ascii="Arial" w:hAnsi="Arial" w:cs="Arial"/>
          <w:b/>
          <w:lang w:eastAsia="en-US"/>
        </w:rPr>
        <w:t>.</w:t>
      </w:r>
      <w:r w:rsidR="00B32F05" w:rsidRPr="004F107A">
        <w:rPr>
          <w:rFonts w:ascii="Arial" w:hAnsi="Arial" w:cs="Arial"/>
          <w:b/>
          <w:lang w:eastAsia="en-US"/>
        </w:rPr>
        <w:t>2017</w:t>
      </w:r>
      <w:r w:rsidR="005E2DEB" w:rsidRPr="004F107A">
        <w:rPr>
          <w:rFonts w:ascii="Arial" w:hAnsi="Arial" w:cs="Arial"/>
          <w:b/>
          <w:lang w:eastAsia="en-US"/>
        </w:rPr>
        <w:t xml:space="preserve"> года                     </w:t>
      </w:r>
      <w:r w:rsidR="005E2DEB" w:rsidRPr="004F107A">
        <w:rPr>
          <w:rFonts w:ascii="Arial" w:hAnsi="Arial" w:cs="Arial"/>
          <w:b/>
          <w:lang w:eastAsia="en-US"/>
        </w:rPr>
        <w:tab/>
      </w:r>
      <w:r w:rsidRPr="004F107A">
        <w:rPr>
          <w:rFonts w:ascii="Arial" w:hAnsi="Arial" w:cs="Arial"/>
          <w:b/>
          <w:lang w:eastAsia="en-US"/>
        </w:rPr>
        <w:t xml:space="preserve">                                                         </w:t>
      </w:r>
      <w:r w:rsidR="005E2DEB" w:rsidRPr="004F107A">
        <w:rPr>
          <w:rFonts w:ascii="Arial" w:hAnsi="Arial" w:cs="Arial"/>
          <w:b/>
          <w:lang w:eastAsia="en-US"/>
        </w:rPr>
        <w:t>№</w:t>
      </w:r>
      <w:r w:rsidR="00B32F05" w:rsidRPr="004F107A">
        <w:rPr>
          <w:rFonts w:ascii="Arial" w:hAnsi="Arial" w:cs="Arial"/>
          <w:b/>
          <w:lang w:eastAsia="en-US"/>
        </w:rPr>
        <w:t xml:space="preserve"> 27</w:t>
      </w:r>
      <w:r w:rsidR="005E2DEB" w:rsidRPr="004F107A">
        <w:rPr>
          <w:rFonts w:ascii="Arial" w:hAnsi="Arial" w:cs="Arial"/>
          <w:b/>
          <w:lang w:eastAsia="en-US"/>
        </w:rPr>
        <w:t xml:space="preserve">                      </w:t>
      </w:r>
    </w:p>
    <w:p w:rsidR="005E2DEB" w:rsidRPr="004F107A" w:rsidRDefault="005E2DEB" w:rsidP="004F107A">
      <w:pPr>
        <w:suppressAutoHyphens w:val="0"/>
        <w:autoSpaceDE w:val="0"/>
        <w:autoSpaceDN w:val="0"/>
        <w:adjustRightInd w:val="0"/>
        <w:jc w:val="both"/>
        <w:rPr>
          <w:rFonts w:ascii="Arial" w:hAnsi="Arial" w:cs="Arial"/>
          <w:lang w:eastAsia="en-US"/>
        </w:rPr>
      </w:pPr>
    </w:p>
    <w:p w:rsidR="005E2DEB" w:rsidRPr="004F107A" w:rsidRDefault="005E2DEB" w:rsidP="004F107A">
      <w:pPr>
        <w:suppressAutoHyphens w:val="0"/>
        <w:overflowPunct w:val="0"/>
        <w:autoSpaceDE w:val="0"/>
        <w:autoSpaceDN w:val="0"/>
        <w:adjustRightInd w:val="0"/>
        <w:ind w:right="3220"/>
        <w:jc w:val="both"/>
        <w:rPr>
          <w:rFonts w:ascii="Arial" w:hAnsi="Arial" w:cs="Arial"/>
          <w:b/>
          <w:lang w:eastAsia="en-US"/>
        </w:rPr>
      </w:pPr>
      <w:r w:rsidRPr="004F107A">
        <w:rPr>
          <w:rFonts w:ascii="Arial" w:hAnsi="Arial" w:cs="Arial"/>
          <w:b/>
          <w:bCs/>
          <w:iCs/>
          <w:lang w:eastAsia="en-US"/>
        </w:rPr>
        <w:t xml:space="preserve">Об утверждении административного регламента исполнения муниципальной функции по осуществлению муниципального контроля за обеспечением сохранности автомобильных дорог местного значения в границах </w:t>
      </w:r>
      <w:r w:rsidR="00B10C36" w:rsidRPr="004F107A">
        <w:rPr>
          <w:rFonts w:ascii="Arial" w:hAnsi="Arial" w:cs="Arial"/>
          <w:b/>
          <w:bCs/>
          <w:iCs/>
          <w:lang w:eastAsia="en-US"/>
        </w:rPr>
        <w:t>Таловского</w:t>
      </w:r>
      <w:r w:rsidRPr="004F107A">
        <w:rPr>
          <w:rFonts w:ascii="Arial" w:hAnsi="Arial" w:cs="Arial"/>
          <w:b/>
          <w:bCs/>
          <w:iCs/>
          <w:lang w:eastAsia="en-US"/>
        </w:rPr>
        <w:t xml:space="preserve"> </w:t>
      </w:r>
      <w:r w:rsidR="00B10C36" w:rsidRPr="004F107A">
        <w:rPr>
          <w:rFonts w:ascii="Arial" w:hAnsi="Arial" w:cs="Arial"/>
          <w:b/>
          <w:bCs/>
          <w:iCs/>
          <w:lang w:eastAsia="en-US"/>
        </w:rPr>
        <w:t>сельского поселения</w:t>
      </w:r>
      <w:r w:rsidRPr="004F107A">
        <w:rPr>
          <w:rFonts w:ascii="Arial" w:hAnsi="Arial" w:cs="Arial"/>
          <w:b/>
          <w:bCs/>
          <w:iCs/>
          <w:lang w:eastAsia="en-US"/>
        </w:rPr>
        <w:t xml:space="preserve"> </w:t>
      </w:r>
      <w:r w:rsidR="00B10C36" w:rsidRPr="004F107A">
        <w:rPr>
          <w:rFonts w:ascii="Arial" w:hAnsi="Arial" w:cs="Arial"/>
          <w:b/>
          <w:bCs/>
          <w:iCs/>
          <w:lang w:eastAsia="en-US"/>
        </w:rPr>
        <w:t>Еланского муниципального</w:t>
      </w:r>
      <w:r w:rsidRPr="004F107A">
        <w:rPr>
          <w:rFonts w:ascii="Arial" w:hAnsi="Arial" w:cs="Arial"/>
          <w:b/>
          <w:bCs/>
          <w:iCs/>
          <w:lang w:eastAsia="en-US"/>
        </w:rPr>
        <w:t xml:space="preserve"> района </w:t>
      </w:r>
      <w:r w:rsidR="00B10C36" w:rsidRPr="004F107A">
        <w:rPr>
          <w:rFonts w:ascii="Arial" w:hAnsi="Arial" w:cs="Arial"/>
          <w:b/>
          <w:bCs/>
          <w:iCs/>
          <w:lang w:eastAsia="en-US"/>
        </w:rPr>
        <w:t>Волгоградской</w:t>
      </w:r>
      <w:r w:rsidRPr="004F107A">
        <w:rPr>
          <w:rFonts w:ascii="Arial" w:hAnsi="Arial" w:cs="Arial"/>
          <w:b/>
          <w:bCs/>
          <w:iCs/>
          <w:lang w:eastAsia="en-US"/>
        </w:rPr>
        <w:t xml:space="preserve"> области</w:t>
      </w:r>
    </w:p>
    <w:p w:rsidR="005E2DEB" w:rsidRPr="004F107A" w:rsidRDefault="005E2DEB" w:rsidP="004F107A">
      <w:pPr>
        <w:suppressAutoHyphens w:val="0"/>
        <w:autoSpaceDE w:val="0"/>
        <w:autoSpaceDN w:val="0"/>
        <w:adjustRightInd w:val="0"/>
        <w:jc w:val="both"/>
        <w:rPr>
          <w:rFonts w:ascii="Arial" w:hAnsi="Arial" w:cs="Arial"/>
          <w:lang w:eastAsia="en-US"/>
        </w:rPr>
      </w:pPr>
    </w:p>
    <w:p w:rsidR="005E2DEB" w:rsidRPr="004F107A" w:rsidRDefault="005E2DEB" w:rsidP="004F107A">
      <w:pPr>
        <w:suppressAutoHyphens w:val="0"/>
        <w:overflowPunct w:val="0"/>
        <w:autoSpaceDE w:val="0"/>
        <w:autoSpaceDN w:val="0"/>
        <w:adjustRightInd w:val="0"/>
        <w:ind w:firstLine="708"/>
        <w:jc w:val="both"/>
        <w:rPr>
          <w:rFonts w:ascii="Arial" w:hAnsi="Arial" w:cs="Arial"/>
          <w:lang w:eastAsia="en-US"/>
        </w:rPr>
      </w:pPr>
      <w:r w:rsidRPr="004F107A">
        <w:rPr>
          <w:rFonts w:ascii="Arial" w:hAnsi="Arial" w:cs="Arial"/>
          <w:lang w:eastAsia="en-US"/>
        </w:rPr>
        <w:t>На основании Федерального закона от 06.10.2003 № 131-ФЗ "Об общих принципах организации местного самоуправления в Российской Федерации"; Федерального закона от 26.12.2008 № 294 -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10C36" w:rsidRPr="004F107A">
        <w:rPr>
          <w:rFonts w:ascii="Arial" w:hAnsi="Arial" w:cs="Arial"/>
          <w:lang w:eastAsia="en-US"/>
        </w:rP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4F107A">
        <w:rPr>
          <w:rFonts w:ascii="Arial" w:hAnsi="Arial" w:cs="Arial"/>
          <w:lang w:eastAsia="en-US"/>
        </w:rPr>
        <w:t xml:space="preserve"> Устава </w:t>
      </w:r>
      <w:r w:rsidR="00B10C36" w:rsidRPr="004F107A">
        <w:rPr>
          <w:rFonts w:ascii="Arial" w:hAnsi="Arial" w:cs="Arial"/>
          <w:lang w:eastAsia="en-US"/>
        </w:rPr>
        <w:t>Таловского</w:t>
      </w:r>
      <w:r w:rsidRPr="004F107A">
        <w:rPr>
          <w:rFonts w:ascii="Arial" w:hAnsi="Arial" w:cs="Arial"/>
          <w:lang w:eastAsia="en-US"/>
        </w:rPr>
        <w:t xml:space="preserve"> сельского поселения:</w:t>
      </w:r>
    </w:p>
    <w:p w:rsidR="005E2DEB" w:rsidRPr="004F107A" w:rsidRDefault="005E2DEB" w:rsidP="004F107A">
      <w:pPr>
        <w:suppressAutoHyphens w:val="0"/>
        <w:overflowPunct w:val="0"/>
        <w:autoSpaceDE w:val="0"/>
        <w:autoSpaceDN w:val="0"/>
        <w:adjustRightInd w:val="0"/>
        <w:ind w:firstLine="708"/>
        <w:jc w:val="both"/>
        <w:rPr>
          <w:rFonts w:ascii="Arial" w:hAnsi="Arial" w:cs="Arial"/>
          <w:lang w:eastAsia="en-US"/>
        </w:rPr>
      </w:pPr>
    </w:p>
    <w:p w:rsidR="005E2DEB" w:rsidRPr="004F107A" w:rsidRDefault="005E2DEB" w:rsidP="004F107A">
      <w:pPr>
        <w:suppressAutoHyphens w:val="0"/>
        <w:overflowPunct w:val="0"/>
        <w:autoSpaceDE w:val="0"/>
        <w:autoSpaceDN w:val="0"/>
        <w:adjustRightInd w:val="0"/>
        <w:ind w:firstLine="708"/>
        <w:jc w:val="both"/>
        <w:rPr>
          <w:rFonts w:ascii="Arial" w:hAnsi="Arial" w:cs="Arial"/>
          <w:lang w:eastAsia="en-US"/>
        </w:rPr>
      </w:pPr>
      <w:r w:rsidRPr="004F107A">
        <w:rPr>
          <w:rFonts w:ascii="Arial" w:hAnsi="Arial" w:cs="Arial"/>
          <w:lang w:eastAsia="en-US"/>
        </w:rPr>
        <w:t>П О С Т А Н О В Л Я Ю:</w:t>
      </w:r>
    </w:p>
    <w:p w:rsidR="005E2DEB" w:rsidRPr="004F107A" w:rsidRDefault="005E2DEB" w:rsidP="004F107A">
      <w:pPr>
        <w:suppressAutoHyphens w:val="0"/>
        <w:overflowPunct w:val="0"/>
        <w:autoSpaceDE w:val="0"/>
        <w:autoSpaceDN w:val="0"/>
        <w:adjustRightInd w:val="0"/>
        <w:ind w:firstLine="708"/>
        <w:jc w:val="both"/>
        <w:rPr>
          <w:rFonts w:ascii="Arial" w:hAnsi="Arial" w:cs="Arial"/>
          <w:lang w:eastAsia="en-US"/>
        </w:rPr>
      </w:pPr>
    </w:p>
    <w:p w:rsidR="005E2DEB" w:rsidRPr="004F107A" w:rsidRDefault="005E2DEB" w:rsidP="004F107A">
      <w:pPr>
        <w:suppressAutoHyphens w:val="0"/>
        <w:overflowPunct w:val="0"/>
        <w:autoSpaceDE w:val="0"/>
        <w:autoSpaceDN w:val="0"/>
        <w:adjustRightInd w:val="0"/>
        <w:ind w:firstLine="435"/>
        <w:jc w:val="both"/>
        <w:rPr>
          <w:rFonts w:ascii="Arial" w:hAnsi="Arial" w:cs="Arial"/>
          <w:lang w:eastAsia="en-US"/>
        </w:rPr>
      </w:pPr>
      <w:r w:rsidRPr="004F107A">
        <w:rPr>
          <w:rFonts w:ascii="Arial" w:hAnsi="Arial" w:cs="Arial"/>
          <w:lang w:eastAsia="en-US"/>
        </w:rPr>
        <w:t xml:space="preserve">1.Утвердить административный регламент </w:t>
      </w:r>
      <w:r w:rsidR="00B10C36" w:rsidRPr="004F107A">
        <w:rPr>
          <w:rFonts w:ascii="Arial" w:hAnsi="Arial" w:cs="Arial"/>
          <w:lang w:eastAsia="en-US"/>
        </w:rPr>
        <w:t xml:space="preserve">исполнения муниципальной функции по осуществлению муниципального контроля за обеспечением сохранности автомобильных дорог местного значения в границах Таловского сельского поселения Еланского муниципального района Волгоградской области </w:t>
      </w:r>
      <w:r w:rsidRPr="004F107A">
        <w:rPr>
          <w:rFonts w:ascii="Arial" w:hAnsi="Arial" w:cs="Arial"/>
          <w:lang w:eastAsia="en-US"/>
        </w:rPr>
        <w:t>(приложение №1);</w:t>
      </w:r>
    </w:p>
    <w:p w:rsidR="005E2DEB" w:rsidRPr="004F107A" w:rsidRDefault="00E940DA" w:rsidP="004F107A">
      <w:pPr>
        <w:suppressAutoHyphens w:val="0"/>
        <w:overflowPunct w:val="0"/>
        <w:autoSpaceDE w:val="0"/>
        <w:autoSpaceDN w:val="0"/>
        <w:adjustRightInd w:val="0"/>
        <w:ind w:firstLine="426"/>
        <w:jc w:val="both"/>
        <w:rPr>
          <w:rFonts w:ascii="Arial" w:hAnsi="Arial" w:cs="Arial"/>
          <w:lang w:eastAsia="en-US"/>
        </w:rPr>
      </w:pPr>
      <w:r w:rsidRPr="004F107A">
        <w:rPr>
          <w:rFonts w:ascii="Arial" w:hAnsi="Arial" w:cs="Arial"/>
          <w:lang w:eastAsia="en-US"/>
        </w:rPr>
        <w:t>2</w:t>
      </w:r>
      <w:r w:rsidR="005E2DEB" w:rsidRPr="004F107A">
        <w:rPr>
          <w:rFonts w:ascii="Arial" w:hAnsi="Arial" w:cs="Arial"/>
          <w:lang w:eastAsia="en-US"/>
        </w:rPr>
        <w:t xml:space="preserve">. Постановление вступает в силу со дня его официального обнародования. </w:t>
      </w:r>
    </w:p>
    <w:p w:rsidR="005E2DEB" w:rsidRPr="004F107A" w:rsidRDefault="00E940DA" w:rsidP="004F107A">
      <w:pPr>
        <w:suppressAutoHyphens w:val="0"/>
        <w:overflowPunct w:val="0"/>
        <w:autoSpaceDE w:val="0"/>
        <w:autoSpaceDN w:val="0"/>
        <w:adjustRightInd w:val="0"/>
        <w:ind w:left="360"/>
        <w:jc w:val="both"/>
        <w:rPr>
          <w:rFonts w:ascii="Arial" w:hAnsi="Arial" w:cs="Arial"/>
          <w:lang w:eastAsia="en-US"/>
        </w:rPr>
      </w:pPr>
      <w:r w:rsidRPr="004F107A">
        <w:rPr>
          <w:rFonts w:ascii="Arial" w:hAnsi="Arial" w:cs="Arial"/>
          <w:lang w:eastAsia="en-US"/>
        </w:rPr>
        <w:t xml:space="preserve"> 3</w:t>
      </w:r>
      <w:r w:rsidR="005E2DEB" w:rsidRPr="004F107A">
        <w:rPr>
          <w:rFonts w:ascii="Arial" w:hAnsi="Arial" w:cs="Arial"/>
          <w:lang w:eastAsia="en-US"/>
        </w:rPr>
        <w:t xml:space="preserve">. Контроль за исполнением настоящего постановления оставляю за собой. </w:t>
      </w:r>
    </w:p>
    <w:p w:rsidR="005E2DEB" w:rsidRPr="004F107A" w:rsidRDefault="005E2DEB" w:rsidP="004F107A">
      <w:pPr>
        <w:suppressAutoHyphens w:val="0"/>
        <w:autoSpaceDE w:val="0"/>
        <w:autoSpaceDN w:val="0"/>
        <w:adjustRightInd w:val="0"/>
        <w:jc w:val="both"/>
        <w:rPr>
          <w:rFonts w:ascii="Arial" w:hAnsi="Arial" w:cs="Arial"/>
          <w:b/>
          <w:bCs/>
          <w:lang w:eastAsia="en-US"/>
        </w:rPr>
      </w:pPr>
    </w:p>
    <w:p w:rsidR="005E2DEB" w:rsidRPr="004F107A" w:rsidRDefault="005E2DEB" w:rsidP="004F107A">
      <w:pPr>
        <w:suppressAutoHyphens w:val="0"/>
        <w:autoSpaceDE w:val="0"/>
        <w:autoSpaceDN w:val="0"/>
        <w:adjustRightInd w:val="0"/>
        <w:jc w:val="both"/>
        <w:rPr>
          <w:rFonts w:ascii="Arial" w:hAnsi="Arial" w:cs="Arial"/>
          <w:b/>
          <w:bCs/>
          <w:lang w:eastAsia="en-US"/>
        </w:rPr>
      </w:pPr>
    </w:p>
    <w:p w:rsidR="005E2DEB" w:rsidRPr="004F107A" w:rsidRDefault="005E2DEB" w:rsidP="004F107A">
      <w:pPr>
        <w:suppressAutoHyphens w:val="0"/>
        <w:autoSpaceDE w:val="0"/>
        <w:autoSpaceDN w:val="0"/>
        <w:adjustRightInd w:val="0"/>
        <w:jc w:val="both"/>
        <w:rPr>
          <w:rFonts w:ascii="Arial" w:hAnsi="Arial" w:cs="Arial"/>
          <w:b/>
          <w:bCs/>
          <w:lang w:eastAsia="en-US"/>
        </w:rPr>
      </w:pPr>
    </w:p>
    <w:p w:rsidR="00B10C36" w:rsidRPr="004F107A" w:rsidRDefault="00B10C36" w:rsidP="004F107A">
      <w:pPr>
        <w:suppressAutoHyphens w:val="0"/>
        <w:autoSpaceDE w:val="0"/>
        <w:autoSpaceDN w:val="0"/>
        <w:adjustRightInd w:val="0"/>
        <w:jc w:val="both"/>
        <w:rPr>
          <w:rFonts w:ascii="Arial" w:hAnsi="Arial" w:cs="Arial"/>
          <w:b/>
          <w:bCs/>
          <w:lang w:eastAsia="en-US"/>
        </w:rPr>
      </w:pPr>
    </w:p>
    <w:p w:rsidR="00B10C36" w:rsidRPr="004F107A" w:rsidRDefault="00B10C36" w:rsidP="004F107A">
      <w:pPr>
        <w:suppressAutoHyphens w:val="0"/>
        <w:autoSpaceDE w:val="0"/>
        <w:autoSpaceDN w:val="0"/>
        <w:adjustRightInd w:val="0"/>
        <w:jc w:val="both"/>
        <w:rPr>
          <w:rFonts w:ascii="Arial" w:hAnsi="Arial" w:cs="Arial"/>
          <w:b/>
          <w:bCs/>
          <w:lang w:eastAsia="en-US"/>
        </w:rPr>
      </w:pPr>
    </w:p>
    <w:p w:rsidR="00E940DA" w:rsidRPr="004F107A" w:rsidRDefault="00E940DA" w:rsidP="004F107A">
      <w:pPr>
        <w:suppressAutoHyphens w:val="0"/>
        <w:autoSpaceDE w:val="0"/>
        <w:autoSpaceDN w:val="0"/>
        <w:adjustRightInd w:val="0"/>
        <w:jc w:val="both"/>
        <w:rPr>
          <w:rFonts w:ascii="Arial" w:hAnsi="Arial" w:cs="Arial"/>
          <w:b/>
          <w:bCs/>
          <w:lang w:eastAsia="en-US"/>
        </w:rPr>
      </w:pPr>
    </w:p>
    <w:p w:rsidR="00E940DA" w:rsidRPr="004F107A" w:rsidRDefault="00E940DA" w:rsidP="004F107A">
      <w:pPr>
        <w:suppressAutoHyphens w:val="0"/>
        <w:autoSpaceDE w:val="0"/>
        <w:autoSpaceDN w:val="0"/>
        <w:adjustRightInd w:val="0"/>
        <w:jc w:val="both"/>
        <w:rPr>
          <w:rFonts w:ascii="Arial" w:hAnsi="Arial" w:cs="Arial"/>
          <w:b/>
          <w:bCs/>
          <w:lang w:eastAsia="en-US"/>
        </w:rPr>
      </w:pPr>
    </w:p>
    <w:p w:rsidR="00E940DA" w:rsidRPr="004F107A" w:rsidRDefault="00E940DA" w:rsidP="004F107A">
      <w:pPr>
        <w:suppressAutoHyphens w:val="0"/>
        <w:autoSpaceDE w:val="0"/>
        <w:autoSpaceDN w:val="0"/>
        <w:adjustRightInd w:val="0"/>
        <w:jc w:val="both"/>
        <w:rPr>
          <w:rFonts w:ascii="Arial" w:hAnsi="Arial" w:cs="Arial"/>
          <w:b/>
          <w:bCs/>
          <w:lang w:eastAsia="en-US"/>
        </w:rPr>
      </w:pPr>
    </w:p>
    <w:p w:rsidR="005E2DEB" w:rsidRPr="004F107A" w:rsidRDefault="005E2DEB" w:rsidP="004F107A">
      <w:pPr>
        <w:suppressAutoHyphens w:val="0"/>
        <w:autoSpaceDE w:val="0"/>
        <w:autoSpaceDN w:val="0"/>
        <w:adjustRightInd w:val="0"/>
        <w:jc w:val="both"/>
        <w:rPr>
          <w:rFonts w:ascii="Arial" w:hAnsi="Arial" w:cs="Arial"/>
          <w:lang w:eastAsia="en-US"/>
        </w:rPr>
      </w:pPr>
      <w:r w:rsidRPr="004F107A">
        <w:rPr>
          <w:rFonts w:ascii="Arial" w:hAnsi="Arial" w:cs="Arial"/>
          <w:b/>
          <w:bCs/>
          <w:lang w:eastAsia="en-US"/>
        </w:rPr>
        <w:t>Глава администрации</w:t>
      </w:r>
    </w:p>
    <w:p w:rsidR="00F400EB" w:rsidRPr="004F107A" w:rsidRDefault="00B10C36" w:rsidP="004F107A">
      <w:pPr>
        <w:tabs>
          <w:tab w:val="left" w:pos="7260"/>
        </w:tabs>
        <w:suppressAutoHyphens w:val="0"/>
        <w:autoSpaceDE w:val="0"/>
        <w:autoSpaceDN w:val="0"/>
        <w:adjustRightInd w:val="0"/>
        <w:jc w:val="both"/>
        <w:rPr>
          <w:rFonts w:ascii="Arial" w:hAnsi="Arial" w:cs="Arial"/>
          <w:b/>
          <w:bCs/>
          <w:lang w:eastAsia="en-US"/>
        </w:rPr>
      </w:pPr>
      <w:r w:rsidRPr="004F107A">
        <w:rPr>
          <w:rFonts w:ascii="Arial" w:hAnsi="Arial" w:cs="Arial"/>
          <w:b/>
          <w:bCs/>
          <w:lang w:eastAsia="en-US"/>
        </w:rPr>
        <w:t>Таловского</w:t>
      </w:r>
      <w:r w:rsidR="005E2DEB" w:rsidRPr="004F107A">
        <w:rPr>
          <w:rFonts w:ascii="Arial" w:hAnsi="Arial" w:cs="Arial"/>
          <w:b/>
          <w:bCs/>
          <w:lang w:eastAsia="en-US"/>
        </w:rPr>
        <w:t xml:space="preserve"> сельского поселения</w:t>
      </w:r>
      <w:r w:rsidR="005E2DEB" w:rsidRPr="004F107A">
        <w:rPr>
          <w:rFonts w:ascii="Arial" w:hAnsi="Arial" w:cs="Arial"/>
          <w:lang w:eastAsia="en-US"/>
        </w:rPr>
        <w:tab/>
      </w:r>
      <w:r w:rsidRPr="004F107A">
        <w:rPr>
          <w:rFonts w:ascii="Arial" w:hAnsi="Arial" w:cs="Arial"/>
          <w:lang w:eastAsia="en-US"/>
        </w:rPr>
        <w:t xml:space="preserve">       </w:t>
      </w:r>
      <w:r w:rsidR="005E2DEB" w:rsidRPr="004F107A">
        <w:rPr>
          <w:rFonts w:ascii="Arial" w:hAnsi="Arial" w:cs="Arial"/>
          <w:lang w:eastAsia="en-US"/>
        </w:rPr>
        <w:t xml:space="preserve">    </w:t>
      </w:r>
      <w:bookmarkStart w:id="0" w:name="page3"/>
      <w:bookmarkEnd w:id="0"/>
      <w:r w:rsidRPr="004F107A">
        <w:rPr>
          <w:rFonts w:ascii="Arial" w:hAnsi="Arial" w:cs="Arial"/>
          <w:b/>
          <w:bCs/>
          <w:lang w:eastAsia="en-US"/>
        </w:rPr>
        <w:t>Г.Н. Гикаева</w:t>
      </w:r>
    </w:p>
    <w:p w:rsidR="00380575" w:rsidRPr="004F107A" w:rsidRDefault="00380575" w:rsidP="004F107A">
      <w:pPr>
        <w:keepNext/>
        <w:keepLines/>
        <w:tabs>
          <w:tab w:val="left" w:pos="-360"/>
        </w:tabs>
        <w:ind w:firstLine="709"/>
        <w:jc w:val="right"/>
        <w:rPr>
          <w:rFonts w:ascii="Arial" w:hAnsi="Arial" w:cs="Arial"/>
        </w:rPr>
      </w:pPr>
    </w:p>
    <w:p w:rsidR="00B32F05" w:rsidRPr="004F107A" w:rsidRDefault="00B32F05" w:rsidP="004F107A">
      <w:pPr>
        <w:keepNext/>
        <w:keepLines/>
        <w:tabs>
          <w:tab w:val="left" w:pos="-360"/>
        </w:tabs>
        <w:ind w:firstLine="709"/>
        <w:jc w:val="right"/>
        <w:rPr>
          <w:rFonts w:ascii="Arial" w:hAnsi="Arial" w:cs="Arial"/>
        </w:rPr>
      </w:pPr>
    </w:p>
    <w:p w:rsidR="003327DE" w:rsidRPr="004F107A" w:rsidRDefault="003327DE" w:rsidP="004F107A">
      <w:pPr>
        <w:keepNext/>
        <w:keepLines/>
        <w:tabs>
          <w:tab w:val="left" w:pos="-360"/>
        </w:tabs>
        <w:ind w:firstLine="709"/>
        <w:jc w:val="right"/>
        <w:rPr>
          <w:rFonts w:ascii="Arial" w:hAnsi="Arial" w:cs="Arial"/>
        </w:rPr>
      </w:pPr>
      <w:r w:rsidRPr="004F107A">
        <w:rPr>
          <w:rFonts w:ascii="Arial" w:hAnsi="Arial" w:cs="Arial"/>
        </w:rPr>
        <w:t xml:space="preserve">Утвержден </w:t>
      </w:r>
    </w:p>
    <w:p w:rsidR="001A60AD" w:rsidRPr="004F107A" w:rsidRDefault="00B10C36" w:rsidP="004F107A">
      <w:pPr>
        <w:keepNext/>
        <w:keepLines/>
        <w:tabs>
          <w:tab w:val="left" w:pos="-360"/>
        </w:tabs>
        <w:ind w:firstLine="709"/>
        <w:jc w:val="right"/>
        <w:rPr>
          <w:rFonts w:ascii="Arial" w:hAnsi="Arial" w:cs="Arial"/>
        </w:rPr>
      </w:pPr>
      <w:r w:rsidRPr="004F107A">
        <w:rPr>
          <w:rFonts w:ascii="Arial" w:hAnsi="Arial" w:cs="Arial"/>
        </w:rPr>
        <w:t>поста</w:t>
      </w:r>
      <w:r w:rsidR="003327DE" w:rsidRPr="004F107A">
        <w:rPr>
          <w:rFonts w:ascii="Arial" w:hAnsi="Arial" w:cs="Arial"/>
        </w:rPr>
        <w:t>новлением главы</w:t>
      </w:r>
      <w:r w:rsidR="003D3C96" w:rsidRPr="004F107A">
        <w:rPr>
          <w:rStyle w:val="aff"/>
          <w:rFonts w:ascii="Arial" w:hAnsi="Arial" w:cs="Arial"/>
          <w:b w:val="0"/>
          <w:bCs w:val="0"/>
        </w:rPr>
        <w:br/>
      </w:r>
      <w:r w:rsidR="001A60AD" w:rsidRPr="004F107A">
        <w:rPr>
          <w:rFonts w:ascii="Arial" w:hAnsi="Arial" w:cs="Arial"/>
        </w:rPr>
        <w:t>Администрации</w:t>
      </w:r>
    </w:p>
    <w:p w:rsidR="00B10C36" w:rsidRPr="004F107A" w:rsidRDefault="00B10C36" w:rsidP="004F107A">
      <w:pPr>
        <w:keepNext/>
        <w:keepLines/>
        <w:tabs>
          <w:tab w:val="left" w:pos="-360"/>
        </w:tabs>
        <w:ind w:firstLine="709"/>
        <w:jc w:val="right"/>
        <w:rPr>
          <w:rFonts w:ascii="Arial" w:hAnsi="Arial" w:cs="Arial"/>
        </w:rPr>
      </w:pPr>
      <w:r w:rsidRPr="004F107A">
        <w:rPr>
          <w:rFonts w:ascii="Arial" w:hAnsi="Arial" w:cs="Arial"/>
        </w:rPr>
        <w:t xml:space="preserve">Таловского сельского поселения </w:t>
      </w:r>
    </w:p>
    <w:p w:rsidR="00B10C36" w:rsidRPr="004F107A" w:rsidRDefault="00B10C36" w:rsidP="004F107A">
      <w:pPr>
        <w:keepNext/>
        <w:keepLines/>
        <w:tabs>
          <w:tab w:val="left" w:pos="-360"/>
        </w:tabs>
        <w:ind w:firstLine="709"/>
        <w:jc w:val="right"/>
        <w:rPr>
          <w:rFonts w:ascii="Arial" w:hAnsi="Arial" w:cs="Arial"/>
        </w:rPr>
      </w:pPr>
      <w:r w:rsidRPr="004F107A">
        <w:rPr>
          <w:rFonts w:ascii="Arial" w:hAnsi="Arial" w:cs="Arial"/>
        </w:rPr>
        <w:t xml:space="preserve">Еланского муниципального района </w:t>
      </w:r>
    </w:p>
    <w:p w:rsidR="00B32F05" w:rsidRPr="004F107A" w:rsidRDefault="00B10C36" w:rsidP="004F107A">
      <w:pPr>
        <w:keepNext/>
        <w:keepLines/>
        <w:tabs>
          <w:tab w:val="left" w:pos="-360"/>
        </w:tabs>
        <w:ind w:firstLine="709"/>
        <w:jc w:val="right"/>
        <w:rPr>
          <w:rFonts w:ascii="Arial" w:hAnsi="Arial" w:cs="Arial"/>
        </w:rPr>
      </w:pPr>
      <w:r w:rsidRPr="004F107A">
        <w:rPr>
          <w:rFonts w:ascii="Arial" w:hAnsi="Arial" w:cs="Arial"/>
        </w:rPr>
        <w:t>Волгоградской области</w:t>
      </w:r>
    </w:p>
    <w:p w:rsidR="003327DE" w:rsidRPr="004F107A" w:rsidRDefault="001A60AD" w:rsidP="004F107A">
      <w:pPr>
        <w:keepNext/>
        <w:keepLines/>
        <w:tabs>
          <w:tab w:val="left" w:pos="-360"/>
        </w:tabs>
        <w:ind w:firstLine="709"/>
        <w:jc w:val="right"/>
        <w:rPr>
          <w:rFonts w:ascii="Arial" w:hAnsi="Arial" w:cs="Arial"/>
          <w:b/>
          <w:bCs/>
        </w:rPr>
      </w:pPr>
      <w:r w:rsidRPr="004F107A">
        <w:rPr>
          <w:rFonts w:ascii="Arial" w:hAnsi="Arial" w:cs="Arial"/>
        </w:rPr>
        <w:t xml:space="preserve">                                     №</w:t>
      </w:r>
      <w:r w:rsidR="00B32F05" w:rsidRPr="004F107A">
        <w:rPr>
          <w:rFonts w:ascii="Arial" w:hAnsi="Arial" w:cs="Arial"/>
        </w:rPr>
        <w:t xml:space="preserve">27 </w:t>
      </w:r>
      <w:r w:rsidRPr="004F107A">
        <w:rPr>
          <w:rFonts w:ascii="Arial" w:hAnsi="Arial" w:cs="Arial"/>
        </w:rPr>
        <w:t>от</w:t>
      </w:r>
      <w:r w:rsidR="00B32F05" w:rsidRPr="004F107A">
        <w:rPr>
          <w:rFonts w:ascii="Arial" w:hAnsi="Arial" w:cs="Arial"/>
        </w:rPr>
        <w:t>26.06.2017</w:t>
      </w:r>
    </w:p>
    <w:p w:rsidR="003327DE" w:rsidRPr="004F107A" w:rsidRDefault="003327DE" w:rsidP="004F107A">
      <w:pPr>
        <w:keepNext/>
        <w:keepLines/>
        <w:tabs>
          <w:tab w:val="left" w:pos="-360"/>
        </w:tabs>
        <w:ind w:firstLine="709"/>
        <w:jc w:val="center"/>
        <w:rPr>
          <w:rFonts w:ascii="Arial" w:hAnsi="Arial" w:cs="Arial"/>
          <w:b/>
          <w:bCs/>
        </w:rPr>
      </w:pPr>
    </w:p>
    <w:p w:rsidR="003327DE" w:rsidRPr="004F107A" w:rsidRDefault="003327DE" w:rsidP="004F107A">
      <w:pPr>
        <w:keepNext/>
        <w:keepLines/>
        <w:tabs>
          <w:tab w:val="left" w:pos="-360"/>
        </w:tabs>
        <w:ind w:firstLine="709"/>
        <w:jc w:val="center"/>
        <w:rPr>
          <w:rFonts w:ascii="Arial" w:hAnsi="Arial" w:cs="Arial"/>
          <w:b/>
          <w:bCs/>
        </w:rPr>
      </w:pPr>
    </w:p>
    <w:p w:rsidR="003327DE" w:rsidRPr="004F107A" w:rsidRDefault="003327DE" w:rsidP="004F107A">
      <w:pPr>
        <w:keepNext/>
        <w:keepLines/>
        <w:tabs>
          <w:tab w:val="left" w:pos="-360"/>
        </w:tabs>
        <w:jc w:val="center"/>
        <w:rPr>
          <w:rFonts w:ascii="Arial" w:hAnsi="Arial" w:cs="Arial"/>
          <w:b/>
          <w:bCs/>
        </w:rPr>
      </w:pPr>
      <w:r w:rsidRPr="004F107A">
        <w:rPr>
          <w:rFonts w:ascii="Arial" w:hAnsi="Arial" w:cs="Arial"/>
          <w:b/>
          <w:bCs/>
        </w:rPr>
        <w:t>АДМИНИСТРАТИВНЫЙ РЕГЛАМЕНТ</w:t>
      </w:r>
    </w:p>
    <w:p w:rsidR="003327DE" w:rsidRPr="004F107A" w:rsidRDefault="003327DE" w:rsidP="004F107A">
      <w:pPr>
        <w:tabs>
          <w:tab w:val="left" w:pos="-360"/>
        </w:tabs>
        <w:autoSpaceDE w:val="0"/>
        <w:jc w:val="center"/>
        <w:rPr>
          <w:rFonts w:ascii="Arial" w:hAnsi="Arial" w:cs="Arial"/>
          <w:b/>
          <w:bCs/>
        </w:rPr>
      </w:pPr>
      <w:r w:rsidRPr="004F107A">
        <w:rPr>
          <w:rFonts w:ascii="Arial" w:hAnsi="Arial" w:cs="Arial"/>
          <w:b/>
          <w:bCs/>
        </w:rPr>
        <w:t>исполнения муниципальной функции по осуществлению муниципального контроля за обеспечением сохранности автомобильных дор</w:t>
      </w:r>
      <w:r w:rsidR="00991647" w:rsidRPr="004F107A">
        <w:rPr>
          <w:rFonts w:ascii="Arial" w:hAnsi="Arial" w:cs="Arial"/>
          <w:b/>
          <w:bCs/>
        </w:rPr>
        <w:t>ог местного значения в границах</w:t>
      </w:r>
      <w:r w:rsidR="001A60AD" w:rsidRPr="004F107A">
        <w:rPr>
          <w:rFonts w:ascii="Arial" w:hAnsi="Arial" w:cs="Arial"/>
          <w:b/>
          <w:bCs/>
        </w:rPr>
        <w:t xml:space="preserve"> </w:t>
      </w:r>
      <w:r w:rsidR="00F627D2" w:rsidRPr="004F107A">
        <w:rPr>
          <w:rFonts w:ascii="Arial" w:hAnsi="Arial" w:cs="Arial"/>
          <w:b/>
          <w:bCs/>
        </w:rPr>
        <w:t>Таловского сельского поселения Еланского муниципального района Волгоградской области</w:t>
      </w:r>
    </w:p>
    <w:p w:rsidR="003327DE" w:rsidRPr="004F107A" w:rsidRDefault="003327DE" w:rsidP="004F107A">
      <w:pPr>
        <w:keepNext/>
        <w:keepLines/>
        <w:tabs>
          <w:tab w:val="left" w:pos="-360"/>
        </w:tabs>
        <w:jc w:val="center"/>
        <w:rPr>
          <w:rFonts w:ascii="Arial" w:hAnsi="Arial" w:cs="Arial"/>
        </w:rPr>
      </w:pPr>
      <w:r w:rsidRPr="004F107A">
        <w:rPr>
          <w:rFonts w:ascii="Arial" w:hAnsi="Arial" w:cs="Arial"/>
          <w:b/>
          <w:bCs/>
        </w:rPr>
        <w:t>1. ОБЩИЕ ПОЛОЖЕНИЯ</w:t>
      </w:r>
    </w:p>
    <w:p w:rsidR="003327DE" w:rsidRPr="004F107A" w:rsidRDefault="003327DE" w:rsidP="004F107A">
      <w:pPr>
        <w:keepNext/>
        <w:keepLines/>
        <w:tabs>
          <w:tab w:val="left" w:pos="-360"/>
        </w:tabs>
        <w:ind w:firstLine="709"/>
        <w:jc w:val="both"/>
        <w:rPr>
          <w:rFonts w:ascii="Arial" w:hAnsi="Arial" w:cs="Arial"/>
        </w:rPr>
      </w:pPr>
    </w:p>
    <w:p w:rsidR="003327DE" w:rsidRPr="004F107A" w:rsidRDefault="003327DE" w:rsidP="004F107A">
      <w:pPr>
        <w:tabs>
          <w:tab w:val="left" w:pos="-360"/>
        </w:tabs>
        <w:autoSpaceDE w:val="0"/>
        <w:jc w:val="both"/>
        <w:rPr>
          <w:rFonts w:ascii="Arial" w:hAnsi="Arial" w:cs="Arial"/>
        </w:rPr>
      </w:pPr>
      <w:r w:rsidRPr="004F107A">
        <w:rPr>
          <w:rFonts w:ascii="Arial" w:hAnsi="Arial" w:cs="Arial"/>
        </w:rPr>
        <w:tab/>
        <w:t xml:space="preserve">Административный регламент осуществления муниципального контроля за обеспечением сохранности автомобильных дорог местного значения в границах </w:t>
      </w:r>
      <w:r w:rsidR="00F627D2" w:rsidRPr="004F107A">
        <w:rPr>
          <w:rFonts w:ascii="Arial" w:hAnsi="Arial" w:cs="Arial"/>
        </w:rPr>
        <w:t>Таловского сельского поселения Еланского муниципального района Волгоградской области</w:t>
      </w:r>
      <w:r w:rsidR="00E828B7" w:rsidRPr="004F107A">
        <w:rPr>
          <w:rFonts w:ascii="Arial" w:hAnsi="Arial" w:cs="Arial"/>
        </w:rPr>
        <w:t xml:space="preserve"> </w:t>
      </w:r>
      <w:r w:rsidRPr="004F107A">
        <w:rPr>
          <w:rFonts w:ascii="Arial" w:hAnsi="Arial" w:cs="Arial"/>
        </w:rPr>
        <w:t xml:space="preserve">(далее – </w:t>
      </w:r>
      <w:r w:rsidR="00F627D2" w:rsidRPr="004F107A">
        <w:rPr>
          <w:rFonts w:ascii="Arial" w:hAnsi="Arial" w:cs="Arial"/>
        </w:rPr>
        <w:t>Таловское сельское поселение</w:t>
      </w:r>
      <w:r w:rsidRPr="004F107A">
        <w:rPr>
          <w:rFonts w:ascii="Arial" w:hAnsi="Arial" w:cs="Arial"/>
        </w:rPr>
        <w:t>) устанавливает сроки и последовательность административных процедур (д</w:t>
      </w:r>
      <w:r w:rsidR="00FC61DF" w:rsidRPr="004F107A">
        <w:rPr>
          <w:rFonts w:ascii="Arial" w:hAnsi="Arial" w:cs="Arial"/>
        </w:rPr>
        <w:t xml:space="preserve">ействий) администрации </w:t>
      </w:r>
      <w:r w:rsidR="00F627D2" w:rsidRPr="004F107A">
        <w:rPr>
          <w:rFonts w:ascii="Arial" w:hAnsi="Arial" w:cs="Arial"/>
        </w:rPr>
        <w:t xml:space="preserve">Таловского сельского поселения Еланского муниципального района Волгоградской области </w:t>
      </w:r>
      <w:r w:rsidRPr="004F107A">
        <w:rPr>
          <w:rFonts w:ascii="Arial" w:hAnsi="Arial" w:cs="Arial"/>
        </w:rPr>
        <w:t xml:space="preserve">(далее – уполномоченный орган) при осуществлении муниципального контроля за обеспечением сохранности автомобильных дорог местного значения в границах </w:t>
      </w:r>
      <w:r w:rsidR="00F627D2" w:rsidRPr="004F107A">
        <w:rPr>
          <w:rFonts w:ascii="Arial" w:hAnsi="Arial" w:cs="Arial"/>
        </w:rPr>
        <w:t>Таловского сельского поселения</w:t>
      </w:r>
      <w:r w:rsidRPr="004F107A">
        <w:rPr>
          <w:rFonts w:ascii="Arial" w:hAnsi="Arial" w:cs="Arial"/>
        </w:rPr>
        <w:t xml:space="preserve">, а также устанавливает порядок взаимодействия уполномоченного органа с иными органами местного самоуправления, органами исполнительной власти </w:t>
      </w:r>
      <w:r w:rsidR="00F627D2" w:rsidRPr="004F107A">
        <w:rPr>
          <w:rFonts w:ascii="Arial" w:hAnsi="Arial" w:cs="Arial"/>
        </w:rPr>
        <w:t>Волгоградской</w:t>
      </w:r>
      <w:r w:rsidR="00C41BAC" w:rsidRPr="004F107A">
        <w:rPr>
          <w:rFonts w:ascii="Arial" w:hAnsi="Arial" w:cs="Arial"/>
        </w:rPr>
        <w:t xml:space="preserve"> области</w:t>
      </w:r>
      <w:r w:rsidRPr="004F107A">
        <w:rPr>
          <w:rFonts w:ascii="Arial" w:hAnsi="Arial" w:cs="Arial"/>
        </w:rPr>
        <w:t>, территориальными органами федеральных органов исполнительной власти, с физическими и юридическими лицами при осуществлении муниципального контроля за обеспечением сохранности автомобильных дорог.</w:t>
      </w:r>
    </w:p>
    <w:p w:rsidR="003327DE" w:rsidRPr="004F107A" w:rsidRDefault="003327DE" w:rsidP="004F107A">
      <w:pPr>
        <w:tabs>
          <w:tab w:val="left" w:pos="-360"/>
        </w:tabs>
        <w:ind w:firstLine="540"/>
        <w:jc w:val="both"/>
        <w:rPr>
          <w:rFonts w:ascii="Arial" w:hAnsi="Arial" w:cs="Arial"/>
        </w:rPr>
      </w:pPr>
    </w:p>
    <w:p w:rsidR="003327DE" w:rsidRPr="004F107A" w:rsidRDefault="003327DE" w:rsidP="004F107A">
      <w:pPr>
        <w:tabs>
          <w:tab w:val="left" w:pos="-360"/>
        </w:tabs>
        <w:jc w:val="center"/>
        <w:rPr>
          <w:rFonts w:ascii="Arial" w:hAnsi="Arial" w:cs="Arial"/>
        </w:rPr>
      </w:pPr>
      <w:r w:rsidRPr="004F107A">
        <w:rPr>
          <w:rFonts w:ascii="Arial" w:hAnsi="Arial" w:cs="Arial"/>
          <w:b/>
          <w:bCs/>
        </w:rPr>
        <w:t xml:space="preserve">1.1. Вид муниципального контроля </w:t>
      </w:r>
    </w:p>
    <w:p w:rsidR="003327DE" w:rsidRPr="004F107A" w:rsidRDefault="003327DE" w:rsidP="004F107A">
      <w:pPr>
        <w:autoSpaceDE w:val="0"/>
        <w:ind w:firstLine="540"/>
        <w:jc w:val="both"/>
        <w:rPr>
          <w:rFonts w:ascii="Arial" w:hAnsi="Arial" w:cs="Arial"/>
        </w:rPr>
      </w:pPr>
    </w:p>
    <w:p w:rsidR="003327DE" w:rsidRPr="004F107A" w:rsidRDefault="003327DE" w:rsidP="004F107A">
      <w:pPr>
        <w:autoSpaceDE w:val="0"/>
        <w:ind w:firstLine="540"/>
        <w:jc w:val="both"/>
        <w:rPr>
          <w:rFonts w:ascii="Arial" w:hAnsi="Arial" w:cs="Arial"/>
          <w:kern w:val="1"/>
        </w:rPr>
      </w:pPr>
      <w:r w:rsidRPr="004F107A">
        <w:rPr>
          <w:rFonts w:ascii="Arial" w:hAnsi="Arial" w:cs="Arial"/>
        </w:rPr>
        <w:t xml:space="preserve">Муниципальная функция по осуществлению муниципального контроля за обеспечением сохранности автомобильных дорог местного значения в границах </w:t>
      </w:r>
      <w:r w:rsidR="00F627D2" w:rsidRPr="004F107A">
        <w:rPr>
          <w:rFonts w:ascii="Arial" w:hAnsi="Arial" w:cs="Arial"/>
        </w:rPr>
        <w:t xml:space="preserve">Таловского сельского поселения </w:t>
      </w:r>
      <w:r w:rsidRPr="004F107A">
        <w:rPr>
          <w:rFonts w:ascii="Arial" w:hAnsi="Arial" w:cs="Arial"/>
        </w:rPr>
        <w:t>(далее – муниципальный контроль за обеспечением сохранности автомобильных дорог, муниципальный контроль).</w:t>
      </w:r>
    </w:p>
    <w:p w:rsidR="003327DE" w:rsidRPr="004F107A" w:rsidRDefault="003327DE" w:rsidP="004F107A">
      <w:pPr>
        <w:autoSpaceDE w:val="0"/>
        <w:ind w:firstLine="540"/>
        <w:jc w:val="both"/>
        <w:rPr>
          <w:rFonts w:ascii="Arial" w:hAnsi="Arial" w:cs="Arial"/>
          <w:b/>
          <w:bCs/>
        </w:rPr>
      </w:pPr>
      <w:r w:rsidRPr="004F107A">
        <w:rPr>
          <w:rFonts w:ascii="Arial" w:hAnsi="Arial" w:cs="Arial"/>
          <w:kern w:val="1"/>
        </w:rPr>
        <w:t xml:space="preserve">               </w:t>
      </w:r>
    </w:p>
    <w:p w:rsidR="003327DE" w:rsidRPr="004F107A" w:rsidRDefault="003327DE" w:rsidP="004F107A">
      <w:pPr>
        <w:tabs>
          <w:tab w:val="left" w:pos="-360"/>
        </w:tabs>
        <w:jc w:val="center"/>
        <w:rPr>
          <w:rFonts w:ascii="Arial" w:hAnsi="Arial" w:cs="Arial"/>
          <w:b/>
          <w:bCs/>
        </w:rPr>
      </w:pPr>
      <w:r w:rsidRPr="004F107A">
        <w:rPr>
          <w:rFonts w:ascii="Arial" w:hAnsi="Arial" w:cs="Arial"/>
          <w:b/>
          <w:bCs/>
        </w:rPr>
        <w:t>1.2. Наименование органа местного самоуправления, осуществляющего муниципальный контроль за обеспечением сохранности автомобильных дорог</w:t>
      </w:r>
    </w:p>
    <w:p w:rsidR="003327DE" w:rsidRPr="004F107A" w:rsidRDefault="003327DE" w:rsidP="004F107A">
      <w:pPr>
        <w:tabs>
          <w:tab w:val="left" w:pos="-360"/>
        </w:tabs>
        <w:ind w:firstLine="540"/>
        <w:jc w:val="center"/>
        <w:rPr>
          <w:rFonts w:ascii="Arial" w:hAnsi="Arial" w:cs="Arial"/>
          <w:b/>
          <w:bCs/>
        </w:rPr>
      </w:pPr>
    </w:p>
    <w:p w:rsidR="003327DE" w:rsidRPr="004F107A" w:rsidRDefault="003327DE" w:rsidP="004F107A">
      <w:pPr>
        <w:pStyle w:val="afc"/>
        <w:spacing w:before="0" w:after="0"/>
        <w:ind w:firstLine="540"/>
        <w:jc w:val="both"/>
        <w:rPr>
          <w:rFonts w:ascii="Arial" w:hAnsi="Arial" w:cs="Arial"/>
        </w:rPr>
      </w:pPr>
      <w:r w:rsidRPr="004F107A">
        <w:rPr>
          <w:rFonts w:ascii="Arial" w:hAnsi="Arial" w:cs="Arial"/>
        </w:rPr>
        <w:t xml:space="preserve">Уполномоченным на осуществление муниципального контроля за обеспечением сохранности автомобильных дорог органом местного самоуправления является администрация </w:t>
      </w:r>
      <w:r w:rsidR="00F627D2" w:rsidRPr="004F107A">
        <w:rPr>
          <w:rFonts w:ascii="Arial" w:hAnsi="Arial" w:cs="Arial"/>
        </w:rPr>
        <w:t>Таловского сельского поселения Еланского муниципального района Волгоградской области</w:t>
      </w:r>
      <w:r w:rsidRPr="004F107A">
        <w:rPr>
          <w:rFonts w:ascii="Arial" w:hAnsi="Arial" w:cs="Arial"/>
          <w:kern w:val="1"/>
        </w:rPr>
        <w:t>.</w:t>
      </w:r>
    </w:p>
    <w:p w:rsidR="003327DE" w:rsidRPr="004F107A" w:rsidRDefault="003327DE" w:rsidP="004F107A">
      <w:pPr>
        <w:pStyle w:val="afc"/>
        <w:spacing w:before="0" w:after="0"/>
        <w:ind w:firstLine="540"/>
        <w:jc w:val="both"/>
        <w:rPr>
          <w:rFonts w:ascii="Arial" w:hAnsi="Arial" w:cs="Arial"/>
        </w:rPr>
      </w:pPr>
      <w:r w:rsidRPr="004F107A">
        <w:rPr>
          <w:rFonts w:ascii="Arial" w:hAnsi="Arial" w:cs="Arial"/>
        </w:rPr>
        <w:t xml:space="preserve">Непосредственное исполнение муниципальной функции осуществляет администрация </w:t>
      </w:r>
      <w:r w:rsidR="00F627D2" w:rsidRPr="004F107A">
        <w:rPr>
          <w:rFonts w:ascii="Arial" w:hAnsi="Arial" w:cs="Arial"/>
        </w:rPr>
        <w:t>Таловского сельского поселения Еланского муниципального района Волгоградской области</w:t>
      </w:r>
      <w:r w:rsidR="00C773FF" w:rsidRPr="004F107A">
        <w:rPr>
          <w:rFonts w:ascii="Arial" w:hAnsi="Arial" w:cs="Arial"/>
        </w:rPr>
        <w:t xml:space="preserve"> (далее – администрация поселения)</w:t>
      </w:r>
      <w:r w:rsidRPr="004F107A">
        <w:rPr>
          <w:rFonts w:ascii="Arial" w:hAnsi="Arial" w:cs="Arial"/>
          <w:kern w:val="1"/>
        </w:rPr>
        <w:t>.</w:t>
      </w:r>
    </w:p>
    <w:p w:rsidR="003327DE" w:rsidRPr="004F107A" w:rsidRDefault="003327DE" w:rsidP="004F107A">
      <w:pPr>
        <w:tabs>
          <w:tab w:val="left" w:pos="-360"/>
        </w:tabs>
        <w:ind w:firstLine="540"/>
        <w:jc w:val="both"/>
        <w:rPr>
          <w:rFonts w:ascii="Arial" w:hAnsi="Arial" w:cs="Arial"/>
        </w:rPr>
      </w:pPr>
      <w:r w:rsidRPr="004F107A">
        <w:rPr>
          <w:rFonts w:ascii="Arial" w:hAnsi="Arial" w:cs="Arial"/>
        </w:rPr>
        <w:t xml:space="preserve">Проверки юридических лиц и индивидуальных предпринимателей проводятся </w:t>
      </w:r>
      <w:r w:rsidR="00362EE2" w:rsidRPr="004F107A">
        <w:rPr>
          <w:rFonts w:ascii="Arial" w:hAnsi="Arial" w:cs="Arial"/>
        </w:rPr>
        <w:t xml:space="preserve">специалистом, ответственным за содержание автомобильных дорог, </w:t>
      </w:r>
      <w:r w:rsidRPr="004F107A">
        <w:rPr>
          <w:rFonts w:ascii="Arial" w:hAnsi="Arial" w:cs="Arial"/>
        </w:rPr>
        <w:t xml:space="preserve">администрации </w:t>
      </w:r>
      <w:r w:rsidR="00313DDF" w:rsidRPr="004F107A">
        <w:rPr>
          <w:rFonts w:ascii="Arial" w:hAnsi="Arial" w:cs="Arial"/>
        </w:rPr>
        <w:t>поселения</w:t>
      </w:r>
      <w:r w:rsidR="00362EE2" w:rsidRPr="004F107A">
        <w:rPr>
          <w:rFonts w:ascii="Arial" w:hAnsi="Arial" w:cs="Arial"/>
        </w:rPr>
        <w:t>.</w:t>
      </w:r>
    </w:p>
    <w:p w:rsidR="00E940DA" w:rsidRPr="004F107A" w:rsidRDefault="00E940DA" w:rsidP="004F107A">
      <w:pPr>
        <w:tabs>
          <w:tab w:val="left" w:pos="-360"/>
        </w:tabs>
        <w:jc w:val="center"/>
        <w:rPr>
          <w:rFonts w:ascii="Arial" w:hAnsi="Arial" w:cs="Arial"/>
          <w:b/>
          <w:bCs/>
        </w:rPr>
      </w:pPr>
    </w:p>
    <w:p w:rsidR="00362EE2" w:rsidRPr="004F107A" w:rsidRDefault="00362EE2" w:rsidP="004F107A">
      <w:pPr>
        <w:tabs>
          <w:tab w:val="left" w:pos="-360"/>
        </w:tabs>
        <w:jc w:val="center"/>
        <w:rPr>
          <w:rFonts w:ascii="Arial" w:hAnsi="Arial" w:cs="Arial"/>
          <w:b/>
          <w:bCs/>
        </w:rPr>
      </w:pPr>
    </w:p>
    <w:p w:rsidR="003327DE" w:rsidRPr="004F107A" w:rsidRDefault="003327DE" w:rsidP="004F107A">
      <w:pPr>
        <w:tabs>
          <w:tab w:val="left" w:pos="-360"/>
        </w:tabs>
        <w:jc w:val="center"/>
        <w:rPr>
          <w:rFonts w:ascii="Arial" w:hAnsi="Arial" w:cs="Arial"/>
          <w:b/>
          <w:bCs/>
        </w:rPr>
      </w:pPr>
      <w:r w:rsidRPr="004F107A">
        <w:rPr>
          <w:rFonts w:ascii="Arial" w:hAnsi="Arial" w:cs="Arial"/>
          <w:b/>
          <w:bCs/>
        </w:rPr>
        <w:t>1.3. Перечень нормативных правовых актов, регулирующих осуществление муниципального контроля за обеспечением сохранности автомобильных дорог</w:t>
      </w:r>
    </w:p>
    <w:p w:rsidR="003327DE" w:rsidRPr="004F107A" w:rsidRDefault="003327DE" w:rsidP="004F107A">
      <w:pPr>
        <w:tabs>
          <w:tab w:val="left" w:pos="-360"/>
        </w:tabs>
        <w:jc w:val="center"/>
        <w:rPr>
          <w:rFonts w:ascii="Arial" w:hAnsi="Arial" w:cs="Arial"/>
          <w:b/>
          <w:bCs/>
        </w:rPr>
      </w:pPr>
    </w:p>
    <w:p w:rsidR="003327DE" w:rsidRPr="004F107A" w:rsidRDefault="003327DE" w:rsidP="004F107A">
      <w:pPr>
        <w:tabs>
          <w:tab w:val="left" w:pos="-360"/>
        </w:tabs>
        <w:ind w:firstLine="540"/>
        <w:jc w:val="both"/>
        <w:rPr>
          <w:rFonts w:ascii="Arial" w:hAnsi="Arial" w:cs="Arial"/>
        </w:rPr>
      </w:pPr>
      <w:r w:rsidRPr="004F107A">
        <w:rPr>
          <w:rFonts w:ascii="Arial" w:hAnsi="Arial" w:cs="Arial"/>
        </w:rPr>
        <w:t>Исполнение муниципальной функции осуществляется в соответствии с:</w:t>
      </w:r>
    </w:p>
    <w:p w:rsidR="003327DE" w:rsidRPr="004F107A" w:rsidRDefault="003327DE" w:rsidP="004F107A">
      <w:pPr>
        <w:tabs>
          <w:tab w:val="left" w:pos="-360"/>
        </w:tabs>
        <w:autoSpaceDE w:val="0"/>
        <w:ind w:firstLine="540"/>
        <w:jc w:val="both"/>
        <w:rPr>
          <w:rFonts w:ascii="Arial" w:hAnsi="Arial" w:cs="Arial"/>
        </w:rPr>
      </w:pPr>
      <w:r w:rsidRPr="004F107A">
        <w:rPr>
          <w:rFonts w:ascii="Arial" w:hAnsi="Arial" w:cs="Arial"/>
        </w:rPr>
        <w:t xml:space="preserve">- Конституцией Российской Федерации (официальный текст с внесенными в нее поправками от 21.07.2014 опубликован на Официальном интернет-портале правовой информации </w:t>
      </w:r>
      <w:r w:rsidRPr="004F107A">
        <w:rPr>
          <w:rFonts w:ascii="Arial" w:hAnsi="Arial" w:cs="Arial"/>
          <w:lang w:val="en-US"/>
        </w:rPr>
        <w:t>http</w:t>
      </w:r>
      <w:r w:rsidRPr="004F107A">
        <w:rPr>
          <w:rFonts w:ascii="Arial" w:hAnsi="Arial" w:cs="Arial"/>
        </w:rPr>
        <w:t>://</w:t>
      </w:r>
      <w:r w:rsidRPr="004F107A">
        <w:rPr>
          <w:rFonts w:ascii="Arial" w:hAnsi="Arial" w:cs="Arial"/>
          <w:lang w:val="en-US"/>
        </w:rPr>
        <w:t>www</w:t>
      </w:r>
      <w:r w:rsidRPr="004F107A">
        <w:rPr>
          <w:rFonts w:ascii="Arial" w:hAnsi="Arial" w:cs="Arial"/>
        </w:rPr>
        <w:t>.</w:t>
      </w:r>
      <w:r w:rsidRPr="004F107A">
        <w:rPr>
          <w:rFonts w:ascii="Arial" w:hAnsi="Arial" w:cs="Arial"/>
          <w:lang w:val="en-US"/>
        </w:rPr>
        <w:t>pravo</w:t>
      </w:r>
      <w:r w:rsidRPr="004F107A">
        <w:rPr>
          <w:rFonts w:ascii="Arial" w:hAnsi="Arial" w:cs="Arial"/>
        </w:rPr>
        <w:t>.</w:t>
      </w:r>
      <w:r w:rsidRPr="004F107A">
        <w:rPr>
          <w:rFonts w:ascii="Arial" w:hAnsi="Arial" w:cs="Arial"/>
          <w:lang w:val="en-US"/>
        </w:rPr>
        <w:t>gov</w:t>
      </w:r>
      <w:r w:rsidRPr="004F107A">
        <w:rPr>
          <w:rFonts w:ascii="Arial" w:hAnsi="Arial" w:cs="Arial"/>
        </w:rPr>
        <w:t>.</w:t>
      </w:r>
      <w:r w:rsidRPr="004F107A">
        <w:rPr>
          <w:rFonts w:ascii="Arial" w:hAnsi="Arial" w:cs="Arial"/>
          <w:lang w:val="en-US"/>
        </w:rPr>
        <w:t>ru</w:t>
      </w:r>
      <w:r w:rsidRPr="004F107A">
        <w:rPr>
          <w:rFonts w:ascii="Arial" w:hAnsi="Arial" w:cs="Arial"/>
        </w:rPr>
        <w:t>, 01.08.2014, «Собрание законодательства РФ», 04.08.2014, № 31, ст. 4398);</w:t>
      </w:r>
    </w:p>
    <w:p w:rsidR="003327DE" w:rsidRPr="004F107A" w:rsidRDefault="003327DE" w:rsidP="004F107A">
      <w:pPr>
        <w:pStyle w:val="ConsPlusNormal"/>
        <w:ind w:firstLine="540"/>
        <w:jc w:val="both"/>
        <w:rPr>
          <w:sz w:val="24"/>
          <w:szCs w:val="24"/>
        </w:rPr>
      </w:pPr>
      <w:r w:rsidRPr="004F107A">
        <w:rPr>
          <w:sz w:val="24"/>
          <w:szCs w:val="24"/>
        </w:rPr>
        <w:t>- Кодексом Российской Федерации об административных правонарушениях от 30 декабря 2001 № 195-ФЗ («Российская газета», № 256, 31.12.2001, «Парламентская газета», № 2-5, 05.01.2002, «Собрание законодательства РФ», 07.01.2002, № 1 (ч. 1), ст. 1);</w:t>
      </w:r>
    </w:p>
    <w:p w:rsidR="003327DE" w:rsidRPr="004F107A" w:rsidRDefault="003327DE" w:rsidP="004F107A">
      <w:pPr>
        <w:autoSpaceDE w:val="0"/>
        <w:ind w:firstLine="540"/>
        <w:jc w:val="both"/>
        <w:rPr>
          <w:rFonts w:ascii="Arial" w:hAnsi="Arial" w:cs="Arial"/>
        </w:rPr>
      </w:pPr>
      <w:r w:rsidRPr="004F107A">
        <w:rPr>
          <w:rFonts w:ascii="Arial" w:hAnsi="Arial" w:cs="Arial"/>
        </w:rPr>
        <w:t>- Федеральным законом от 10 декабря 1995 года № 196-ФЗ «О безопасности дорожного движения» («Собрание законодательства РФ», 11.12.1995, № 50, ст. 4873, «Российская газета», № 245, 26.12.1995);</w:t>
      </w:r>
    </w:p>
    <w:p w:rsidR="003327DE" w:rsidRPr="004F107A" w:rsidRDefault="003327DE" w:rsidP="004F107A">
      <w:pPr>
        <w:pStyle w:val="ConsPlusNormal"/>
        <w:ind w:firstLine="540"/>
        <w:jc w:val="both"/>
        <w:rPr>
          <w:sz w:val="24"/>
          <w:szCs w:val="24"/>
        </w:rPr>
      </w:pPr>
      <w:r w:rsidRPr="004F107A">
        <w:rPr>
          <w:sz w:val="24"/>
          <w:szCs w:val="24"/>
        </w:rPr>
        <w:t>- 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3327DE" w:rsidRPr="004F107A" w:rsidRDefault="003327DE" w:rsidP="004F107A">
      <w:pPr>
        <w:tabs>
          <w:tab w:val="left" w:pos="-360"/>
        </w:tabs>
        <w:autoSpaceDE w:val="0"/>
        <w:ind w:firstLine="540"/>
        <w:jc w:val="both"/>
        <w:rPr>
          <w:rFonts w:ascii="Arial" w:hAnsi="Arial" w:cs="Arial"/>
        </w:rPr>
      </w:pPr>
      <w:r w:rsidRPr="004F107A">
        <w:rPr>
          <w:rFonts w:ascii="Arial" w:hAnsi="Arial" w:cs="Arial"/>
        </w:rPr>
        <w:t>- Федеральным законом от 27 июля 2006 года № 152-ФЗ «О персональных данных» («Российская газета», № 4131, 29.07.2006);</w:t>
      </w:r>
    </w:p>
    <w:p w:rsidR="003327DE" w:rsidRPr="004F107A" w:rsidRDefault="003327DE" w:rsidP="004F107A">
      <w:pPr>
        <w:pStyle w:val="ConsPlusNormal"/>
        <w:ind w:firstLine="540"/>
        <w:jc w:val="both"/>
        <w:rPr>
          <w:sz w:val="24"/>
          <w:szCs w:val="24"/>
        </w:rPr>
      </w:pPr>
      <w:r w:rsidRPr="004F107A">
        <w:rPr>
          <w:sz w:val="24"/>
          <w:szCs w:val="24"/>
        </w:rPr>
        <w:t>- Федеральным законом от 08 ноября 2007 года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 46, ст. 5553, «Парламентская газета», № 156-157, 14.11.2007, «Российская газета», № 254, 14.11.2007);</w:t>
      </w:r>
    </w:p>
    <w:p w:rsidR="003327DE" w:rsidRPr="004F107A" w:rsidRDefault="003327DE" w:rsidP="004F107A">
      <w:pPr>
        <w:tabs>
          <w:tab w:val="left" w:pos="-360"/>
        </w:tabs>
        <w:autoSpaceDE w:val="0"/>
        <w:ind w:firstLine="540"/>
        <w:jc w:val="both"/>
        <w:rPr>
          <w:rFonts w:ascii="Arial" w:hAnsi="Arial" w:cs="Arial"/>
        </w:rPr>
      </w:pPr>
      <w:r w:rsidRPr="004F107A">
        <w:rPr>
          <w:rFonts w:ascii="Arial" w:hAnsi="Arial" w:cs="Arial"/>
        </w:rPr>
        <w:t>-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3327DE" w:rsidRPr="004F107A" w:rsidRDefault="003327DE" w:rsidP="004F107A">
      <w:pPr>
        <w:tabs>
          <w:tab w:val="left" w:pos="-360"/>
        </w:tabs>
        <w:autoSpaceDE w:val="0"/>
        <w:ind w:firstLine="540"/>
        <w:jc w:val="both"/>
        <w:rPr>
          <w:rFonts w:ascii="Arial" w:hAnsi="Arial" w:cs="Arial"/>
        </w:rPr>
      </w:pPr>
      <w:r w:rsidRPr="004F107A">
        <w:rPr>
          <w:rFonts w:ascii="Arial" w:hAnsi="Arial" w:cs="Arial"/>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 776; 2011, № 29, ст. 4291);</w:t>
      </w:r>
    </w:p>
    <w:p w:rsidR="003327DE" w:rsidRPr="004F107A" w:rsidRDefault="003327DE" w:rsidP="004F107A">
      <w:pPr>
        <w:tabs>
          <w:tab w:val="left" w:pos="-360"/>
        </w:tabs>
        <w:autoSpaceDE w:val="0"/>
        <w:ind w:firstLine="540"/>
        <w:jc w:val="both"/>
        <w:rPr>
          <w:rFonts w:ascii="Arial" w:hAnsi="Arial" w:cs="Arial"/>
        </w:rPr>
      </w:pPr>
      <w:r w:rsidRPr="004F107A">
        <w:rPr>
          <w:rFonts w:ascii="Arial" w:hAnsi="Arial" w:cs="Arial"/>
        </w:rPr>
        <w:t>-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(первоначальный текст документа опубликован в издании "Собрание законодательства Российской Федерации", 12.07.2010, № 28, ст. 3706);</w:t>
      </w:r>
    </w:p>
    <w:p w:rsidR="003327DE" w:rsidRPr="004F107A" w:rsidRDefault="003327DE" w:rsidP="004F107A">
      <w:pPr>
        <w:autoSpaceDE w:val="0"/>
        <w:ind w:firstLine="540"/>
        <w:jc w:val="both"/>
        <w:rPr>
          <w:rFonts w:ascii="Arial" w:hAnsi="Arial" w:cs="Arial"/>
        </w:rPr>
      </w:pPr>
      <w:r w:rsidRPr="004F107A">
        <w:rPr>
          <w:rFonts w:ascii="Arial" w:hAnsi="Arial" w:cs="Arial"/>
        </w:rPr>
        <w:t>- приказом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 85);</w:t>
      </w:r>
    </w:p>
    <w:p w:rsidR="003327DE" w:rsidRPr="004F107A" w:rsidRDefault="00FC61DF" w:rsidP="004F107A">
      <w:pPr>
        <w:pStyle w:val="afc"/>
        <w:spacing w:before="0" w:after="0"/>
        <w:ind w:firstLine="540"/>
        <w:jc w:val="both"/>
        <w:rPr>
          <w:rFonts w:ascii="Arial" w:hAnsi="Arial" w:cs="Arial"/>
        </w:rPr>
      </w:pPr>
      <w:r w:rsidRPr="004F107A">
        <w:rPr>
          <w:rFonts w:ascii="Arial" w:hAnsi="Arial" w:cs="Arial"/>
        </w:rPr>
        <w:t xml:space="preserve">- </w:t>
      </w:r>
      <w:r w:rsidR="003327DE" w:rsidRPr="004F107A">
        <w:rPr>
          <w:rFonts w:ascii="Arial" w:hAnsi="Arial" w:cs="Arial"/>
        </w:rPr>
        <w:t>Уста</w:t>
      </w:r>
      <w:r w:rsidR="005B111A" w:rsidRPr="004F107A">
        <w:rPr>
          <w:rFonts w:ascii="Arial" w:hAnsi="Arial" w:cs="Arial"/>
        </w:rPr>
        <w:t xml:space="preserve">вом </w:t>
      </w:r>
      <w:r w:rsidR="00F627D2" w:rsidRPr="004F107A">
        <w:rPr>
          <w:rFonts w:ascii="Arial" w:hAnsi="Arial" w:cs="Arial"/>
        </w:rPr>
        <w:t>Таловского сельского поселения Еланского муниципального района Волгоградской области</w:t>
      </w:r>
      <w:r w:rsidR="003327DE" w:rsidRPr="004F107A">
        <w:rPr>
          <w:rFonts w:ascii="Arial" w:hAnsi="Arial" w:cs="Arial"/>
        </w:rPr>
        <w:t>.</w:t>
      </w:r>
    </w:p>
    <w:p w:rsidR="003327DE" w:rsidRPr="004F107A" w:rsidRDefault="003327DE" w:rsidP="004F107A">
      <w:pPr>
        <w:pStyle w:val="afc"/>
        <w:spacing w:before="0" w:after="0"/>
        <w:ind w:firstLine="540"/>
        <w:jc w:val="both"/>
        <w:rPr>
          <w:rFonts w:ascii="Arial" w:hAnsi="Arial" w:cs="Arial"/>
        </w:rPr>
      </w:pPr>
    </w:p>
    <w:p w:rsidR="003327DE" w:rsidRPr="004F107A" w:rsidRDefault="003327DE" w:rsidP="004F107A">
      <w:pPr>
        <w:tabs>
          <w:tab w:val="left" w:pos="-360"/>
        </w:tabs>
        <w:jc w:val="center"/>
        <w:rPr>
          <w:rFonts w:ascii="Arial" w:hAnsi="Arial" w:cs="Arial"/>
        </w:rPr>
      </w:pPr>
      <w:r w:rsidRPr="004F107A">
        <w:rPr>
          <w:rFonts w:ascii="Arial" w:hAnsi="Arial" w:cs="Arial"/>
          <w:b/>
          <w:bCs/>
        </w:rPr>
        <w:t>1.4. Предмет муниципального контроля за обеспечением сохранности автомобильных дорог</w:t>
      </w:r>
    </w:p>
    <w:p w:rsidR="003327DE" w:rsidRPr="004F107A" w:rsidRDefault="003327DE" w:rsidP="004F107A">
      <w:pPr>
        <w:pStyle w:val="ConsPlusNormal"/>
        <w:ind w:firstLine="540"/>
        <w:jc w:val="both"/>
        <w:rPr>
          <w:sz w:val="24"/>
          <w:szCs w:val="24"/>
        </w:rPr>
      </w:pPr>
    </w:p>
    <w:p w:rsidR="003327DE" w:rsidRPr="004F107A" w:rsidRDefault="003327DE" w:rsidP="004F107A">
      <w:pPr>
        <w:pStyle w:val="ConsPlusNormal"/>
        <w:ind w:firstLine="540"/>
        <w:jc w:val="both"/>
        <w:rPr>
          <w:sz w:val="24"/>
          <w:szCs w:val="24"/>
        </w:rPr>
      </w:pPr>
      <w:r w:rsidRPr="004F107A">
        <w:rPr>
          <w:sz w:val="24"/>
          <w:szCs w:val="24"/>
        </w:rPr>
        <w:t>Предметом муниципального контроля</w:t>
      </w:r>
      <w:r w:rsidRPr="004F107A">
        <w:rPr>
          <w:b/>
          <w:bCs/>
          <w:sz w:val="24"/>
          <w:szCs w:val="24"/>
        </w:rPr>
        <w:t xml:space="preserve"> </w:t>
      </w:r>
      <w:r w:rsidRPr="004F107A">
        <w:rPr>
          <w:sz w:val="24"/>
          <w:szCs w:val="24"/>
        </w:rPr>
        <w:t xml:space="preserve">за обеспечением сохранности автомобильных дорог является соблюдение юридическими лицами и индивидуальными </w:t>
      </w:r>
      <w:r w:rsidRPr="004F107A">
        <w:rPr>
          <w:sz w:val="24"/>
          <w:szCs w:val="24"/>
        </w:rPr>
        <w:lastRenderedPageBreak/>
        <w:t xml:space="preserve">предпринимателями обязательных требований, установленных действующим законодательством в </w:t>
      </w:r>
      <w:r w:rsidR="00F627D2" w:rsidRPr="004F107A">
        <w:rPr>
          <w:sz w:val="24"/>
          <w:szCs w:val="24"/>
        </w:rPr>
        <w:t>Волгоградской</w:t>
      </w:r>
      <w:r w:rsidR="00CD0151" w:rsidRPr="004F107A">
        <w:rPr>
          <w:sz w:val="24"/>
          <w:szCs w:val="24"/>
        </w:rPr>
        <w:t xml:space="preserve"> области</w:t>
      </w:r>
      <w:r w:rsidRPr="004F107A">
        <w:rPr>
          <w:sz w:val="24"/>
          <w:szCs w:val="24"/>
        </w:rPr>
        <w:t xml:space="preserve"> обеспечения сохранности автомобильных дорог (далее – обязательные требования), в том числе:</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 - требований к соблюдению порядка использования полос отвода и придорожных полос автомобильных дорог, </w:t>
      </w:r>
    </w:p>
    <w:p w:rsidR="003327DE" w:rsidRPr="004F107A" w:rsidRDefault="003327DE" w:rsidP="004F107A">
      <w:pPr>
        <w:autoSpaceDE w:val="0"/>
        <w:ind w:firstLine="540"/>
        <w:jc w:val="both"/>
        <w:rPr>
          <w:rFonts w:ascii="Arial" w:hAnsi="Arial" w:cs="Arial"/>
        </w:rPr>
      </w:pPr>
      <w:r w:rsidRPr="004F107A">
        <w:rPr>
          <w:rFonts w:ascii="Arial" w:hAnsi="Arial" w:cs="Arial"/>
        </w:rPr>
        <w:t>- требований по соблюдению обязанностей при использовании автомобильных дорог в части недопущения повреждений автомобильных дорог и элементов их обустройства;</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 требований и условий по размещению объектов временного и капитального строительства, объектов, предназначенных для осуществления дорожной деятельности, объектов дорожного сервиса, рекламных конструкций, инженерных коммуникаций и иных объектов, размещаемых в полосах отвода и придорожных полосах автомобильных дорог; </w:t>
      </w:r>
    </w:p>
    <w:p w:rsidR="003327DE" w:rsidRPr="004F107A" w:rsidRDefault="003327DE" w:rsidP="004F107A">
      <w:pPr>
        <w:autoSpaceDE w:val="0"/>
        <w:ind w:firstLine="540"/>
        <w:jc w:val="both"/>
        <w:rPr>
          <w:rFonts w:ascii="Arial" w:hAnsi="Arial" w:cs="Arial"/>
        </w:rPr>
      </w:pPr>
      <w:r w:rsidRPr="004F107A">
        <w:rPr>
          <w:rFonts w:ascii="Arial" w:hAnsi="Arial" w:cs="Arial"/>
        </w:rPr>
        <w:t>- требований и условий по присоединению объектов дорожного сервиса к автомобильным дорогам, а также условий и порядка прокладки, переустройства, переноса инженерных коммуникаций, их эксплуатации в границах полос отвода и придорожных полос автомобильных дорог;</w:t>
      </w:r>
    </w:p>
    <w:p w:rsidR="003327DE" w:rsidRPr="004F107A" w:rsidRDefault="003327DE" w:rsidP="004F107A">
      <w:pPr>
        <w:autoSpaceDE w:val="0"/>
        <w:ind w:firstLine="540"/>
        <w:jc w:val="both"/>
        <w:rPr>
          <w:rFonts w:ascii="Arial" w:hAnsi="Arial" w:cs="Arial"/>
        </w:rPr>
      </w:pPr>
      <w:r w:rsidRPr="004F107A">
        <w:rPr>
          <w:rFonts w:ascii="Arial" w:hAnsi="Arial" w:cs="Arial"/>
        </w:rPr>
        <w:t>- требований к организации и проведению работ по строительству, реконструкции, капитальному ремонту, ремонту и содержанию автомобильных дорог.</w:t>
      </w:r>
    </w:p>
    <w:p w:rsidR="003327DE" w:rsidRPr="004F107A" w:rsidRDefault="003327DE" w:rsidP="004F107A">
      <w:pPr>
        <w:pStyle w:val="ConsPlusNormal"/>
        <w:ind w:firstLine="540"/>
        <w:jc w:val="both"/>
        <w:rPr>
          <w:sz w:val="24"/>
          <w:szCs w:val="24"/>
        </w:rPr>
      </w:pPr>
    </w:p>
    <w:p w:rsidR="003327DE" w:rsidRPr="004F107A" w:rsidRDefault="003327DE" w:rsidP="004F107A">
      <w:pPr>
        <w:tabs>
          <w:tab w:val="left" w:pos="-360"/>
        </w:tabs>
        <w:jc w:val="center"/>
        <w:rPr>
          <w:rFonts w:ascii="Arial" w:hAnsi="Arial" w:cs="Arial"/>
          <w:b/>
          <w:bCs/>
          <w:color w:val="993300"/>
        </w:rPr>
      </w:pPr>
      <w:r w:rsidRPr="004F107A">
        <w:rPr>
          <w:rFonts w:ascii="Arial" w:hAnsi="Arial" w:cs="Arial"/>
          <w:b/>
          <w:bCs/>
        </w:rPr>
        <w:t>1.5. Права и обязанности должностных лиц при осуществлении муниципального контроля за обеспечением сохранности автомобильных дорог</w:t>
      </w:r>
    </w:p>
    <w:p w:rsidR="003327DE" w:rsidRPr="004F107A" w:rsidRDefault="003327DE" w:rsidP="004F107A">
      <w:pPr>
        <w:tabs>
          <w:tab w:val="left" w:pos="-360"/>
        </w:tabs>
        <w:jc w:val="center"/>
        <w:rPr>
          <w:rFonts w:ascii="Arial" w:hAnsi="Arial" w:cs="Arial"/>
          <w:b/>
          <w:bCs/>
          <w:color w:val="993300"/>
        </w:rPr>
      </w:pPr>
    </w:p>
    <w:p w:rsidR="003327DE" w:rsidRPr="004F107A" w:rsidRDefault="003327DE" w:rsidP="004F107A">
      <w:pPr>
        <w:tabs>
          <w:tab w:val="left" w:pos="-360"/>
          <w:tab w:val="left" w:pos="1134"/>
          <w:tab w:val="left" w:pos="9000"/>
          <w:tab w:val="left" w:pos="9180"/>
        </w:tabs>
        <w:ind w:firstLine="540"/>
        <w:jc w:val="both"/>
        <w:rPr>
          <w:rFonts w:ascii="Arial" w:hAnsi="Arial" w:cs="Arial"/>
        </w:rPr>
      </w:pPr>
      <w:r w:rsidRPr="004F107A">
        <w:rPr>
          <w:rFonts w:ascii="Arial" w:hAnsi="Arial" w:cs="Arial"/>
        </w:rPr>
        <w:t xml:space="preserve">1.5.1. </w:t>
      </w:r>
      <w:r w:rsidR="00362EE2" w:rsidRPr="004F107A">
        <w:rPr>
          <w:rFonts w:ascii="Arial" w:hAnsi="Arial" w:cs="Arial"/>
        </w:rPr>
        <w:t xml:space="preserve">специалист, ответственный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CD0151" w:rsidRPr="004F107A">
        <w:rPr>
          <w:rFonts w:ascii="Arial" w:hAnsi="Arial" w:cs="Arial"/>
        </w:rPr>
        <w:t xml:space="preserve"> </w:t>
      </w:r>
      <w:r w:rsidRPr="004F107A">
        <w:rPr>
          <w:rFonts w:ascii="Arial" w:hAnsi="Arial" w:cs="Arial"/>
        </w:rPr>
        <w:t>при осуществлении муниципального контроля за обеспечением сохранности автомобильных дорог имеют</w:t>
      </w:r>
      <w:r w:rsidR="00D37427" w:rsidRPr="004F107A">
        <w:rPr>
          <w:rFonts w:ascii="Arial" w:hAnsi="Arial" w:cs="Arial"/>
        </w:rPr>
        <w:t xml:space="preserve"> </w:t>
      </w:r>
      <w:r w:rsidRPr="004F107A">
        <w:rPr>
          <w:rFonts w:ascii="Arial" w:hAnsi="Arial" w:cs="Arial"/>
        </w:rPr>
        <w:t>(-ет) право:</w:t>
      </w:r>
    </w:p>
    <w:p w:rsidR="003327DE" w:rsidRPr="004F107A" w:rsidRDefault="003327DE" w:rsidP="004F107A">
      <w:pPr>
        <w:pStyle w:val="afc"/>
        <w:spacing w:before="0" w:after="0"/>
        <w:ind w:firstLine="540"/>
        <w:jc w:val="both"/>
        <w:rPr>
          <w:rFonts w:ascii="Arial" w:hAnsi="Arial" w:cs="Arial"/>
        </w:rPr>
      </w:pPr>
      <w:r w:rsidRPr="004F107A">
        <w:rPr>
          <w:rFonts w:ascii="Arial" w:hAnsi="Arial" w:cs="Arial"/>
        </w:rPr>
        <w:t xml:space="preserve">1) проводить проверки по основаниям и в соответствии с требованиями, установленными федеральным законодательством, законодательством </w:t>
      </w:r>
      <w:r w:rsidR="00F627D2" w:rsidRPr="004F107A">
        <w:rPr>
          <w:rFonts w:ascii="Arial" w:hAnsi="Arial" w:cs="Arial"/>
        </w:rPr>
        <w:t>Волгоградской</w:t>
      </w:r>
      <w:r w:rsidR="00C773FF" w:rsidRPr="004F107A">
        <w:rPr>
          <w:rFonts w:ascii="Arial" w:hAnsi="Arial" w:cs="Arial"/>
        </w:rPr>
        <w:t xml:space="preserve"> области</w:t>
      </w:r>
      <w:r w:rsidRPr="004F107A">
        <w:rPr>
          <w:rFonts w:ascii="Arial" w:hAnsi="Arial" w:cs="Arial"/>
        </w:rPr>
        <w:t xml:space="preserve"> и муниципальными нормативными правовыми актами </w:t>
      </w:r>
      <w:r w:rsidR="00F627D2" w:rsidRPr="004F107A">
        <w:rPr>
          <w:rFonts w:ascii="Arial" w:hAnsi="Arial" w:cs="Arial"/>
        </w:rPr>
        <w:t>Таловского сельского поселения</w:t>
      </w:r>
      <w:r w:rsidRPr="004F107A">
        <w:rPr>
          <w:rFonts w:ascii="Arial" w:hAnsi="Arial" w:cs="Arial"/>
        </w:rPr>
        <w:t xml:space="preserve">; </w:t>
      </w:r>
    </w:p>
    <w:p w:rsidR="003327DE" w:rsidRPr="004F107A" w:rsidRDefault="003327DE" w:rsidP="004F107A">
      <w:pPr>
        <w:pStyle w:val="ConsPlusNormal"/>
        <w:ind w:firstLine="540"/>
        <w:jc w:val="both"/>
        <w:rPr>
          <w:sz w:val="24"/>
          <w:szCs w:val="24"/>
        </w:rPr>
      </w:pPr>
      <w:r w:rsidRPr="004F107A">
        <w:rPr>
          <w:sz w:val="24"/>
          <w:szCs w:val="24"/>
        </w:rPr>
        <w:t>2) запрашивать и получать на основании мотивированных письменных запросов от юридического лица и индивидуального предпринимателя, проверка которых проводится, информацию и документы, необходимые в ходе проведения проверки;</w:t>
      </w:r>
    </w:p>
    <w:p w:rsidR="003327DE" w:rsidRPr="004F107A" w:rsidRDefault="003327DE" w:rsidP="004F107A">
      <w:pPr>
        <w:pStyle w:val="ConsPlusNormal"/>
        <w:ind w:firstLine="540"/>
        <w:jc w:val="both"/>
        <w:rPr>
          <w:sz w:val="24"/>
          <w:szCs w:val="24"/>
        </w:rPr>
      </w:pPr>
      <w:r w:rsidRPr="004F107A">
        <w:rPr>
          <w:sz w:val="24"/>
          <w:szCs w:val="24"/>
        </w:rPr>
        <w:t>3) привлекать экспертов, экспертные организации;</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4) получать объяснения по фактам нарушения законодательства в </w:t>
      </w:r>
      <w:r w:rsidR="007E66C3" w:rsidRPr="004F107A">
        <w:rPr>
          <w:rFonts w:ascii="Arial" w:hAnsi="Arial" w:cs="Arial"/>
        </w:rPr>
        <w:t>Волгоградской</w:t>
      </w:r>
      <w:r w:rsidR="00C773FF" w:rsidRPr="004F107A">
        <w:rPr>
          <w:rFonts w:ascii="Arial" w:hAnsi="Arial" w:cs="Arial"/>
        </w:rPr>
        <w:t xml:space="preserve"> области</w:t>
      </w:r>
      <w:r w:rsidRPr="004F107A">
        <w:rPr>
          <w:rFonts w:ascii="Arial" w:hAnsi="Arial" w:cs="Arial"/>
        </w:rPr>
        <w:t xml:space="preserve"> обеспечения сохранности автомобильных дорог;</w:t>
      </w:r>
    </w:p>
    <w:p w:rsidR="003327DE" w:rsidRPr="004F107A" w:rsidRDefault="003327DE" w:rsidP="004F107A">
      <w:pPr>
        <w:autoSpaceDE w:val="0"/>
        <w:ind w:firstLine="540"/>
        <w:jc w:val="both"/>
        <w:rPr>
          <w:rFonts w:ascii="Arial" w:hAnsi="Arial" w:cs="Arial"/>
        </w:rPr>
      </w:pPr>
      <w:r w:rsidRPr="004F107A">
        <w:rPr>
          <w:rFonts w:ascii="Arial" w:hAnsi="Arial" w:cs="Arial"/>
        </w:rPr>
        <w:t>5) направлять в уполномоченные органы материалы, связанные с нарушениями обязательных требований, для решения вопросов о привлечении к административной ответственности;</w:t>
      </w:r>
    </w:p>
    <w:p w:rsidR="003327DE" w:rsidRPr="004F107A" w:rsidRDefault="003327DE" w:rsidP="004F107A">
      <w:pPr>
        <w:tabs>
          <w:tab w:val="left" w:pos="-360"/>
          <w:tab w:val="left" w:pos="9180"/>
        </w:tabs>
        <w:ind w:firstLine="540"/>
        <w:jc w:val="both"/>
        <w:rPr>
          <w:rFonts w:ascii="Arial" w:hAnsi="Arial" w:cs="Arial"/>
        </w:rPr>
      </w:pPr>
      <w:r w:rsidRPr="004F107A">
        <w:rPr>
          <w:rFonts w:ascii="Arial" w:hAnsi="Arial" w:cs="Arial"/>
        </w:rPr>
        <w:t>6) осуществлять иные права, предусмотренные действующим законодательством.</w:t>
      </w:r>
    </w:p>
    <w:p w:rsidR="003327DE" w:rsidRPr="004F107A" w:rsidRDefault="003327DE" w:rsidP="004F107A">
      <w:pPr>
        <w:tabs>
          <w:tab w:val="left" w:pos="-360"/>
          <w:tab w:val="left" w:pos="9180"/>
        </w:tabs>
        <w:ind w:firstLine="540"/>
        <w:jc w:val="both"/>
        <w:rPr>
          <w:rFonts w:ascii="Arial" w:hAnsi="Arial" w:cs="Arial"/>
        </w:rPr>
      </w:pPr>
      <w:r w:rsidRPr="004F107A">
        <w:rPr>
          <w:rFonts w:ascii="Arial" w:hAnsi="Arial" w:cs="Arial"/>
        </w:rPr>
        <w:t xml:space="preserve">1.5.2. </w:t>
      </w:r>
      <w:r w:rsidR="00362EE2" w:rsidRPr="004F107A">
        <w:rPr>
          <w:rFonts w:ascii="Arial" w:hAnsi="Arial" w:cs="Arial"/>
        </w:rPr>
        <w:t xml:space="preserve">специалист, ответственный за содержание автомобильных дорог, </w:t>
      </w:r>
      <w:r w:rsidRPr="004F107A">
        <w:rPr>
          <w:rFonts w:ascii="Arial" w:hAnsi="Arial" w:cs="Arial"/>
        </w:rPr>
        <w:t xml:space="preserve">администрации </w:t>
      </w:r>
      <w:r w:rsidR="00C773FF" w:rsidRPr="004F107A">
        <w:rPr>
          <w:rFonts w:ascii="Arial" w:hAnsi="Arial" w:cs="Arial"/>
        </w:rPr>
        <w:t>поселения</w:t>
      </w:r>
      <w:r w:rsidRPr="004F107A">
        <w:rPr>
          <w:rFonts w:ascii="Arial" w:hAnsi="Arial" w:cs="Arial"/>
        </w:rPr>
        <w:t xml:space="preserve"> при проведении проверки при осуществлении муниципального контроля за обеспечением сохранности автомобильных дорог обязан(-ы):</w:t>
      </w:r>
    </w:p>
    <w:p w:rsidR="003327DE" w:rsidRPr="004F107A" w:rsidRDefault="003327DE" w:rsidP="004F107A">
      <w:pPr>
        <w:pStyle w:val="ConsPlusNormal"/>
        <w:ind w:firstLine="540"/>
        <w:jc w:val="both"/>
        <w:rPr>
          <w:sz w:val="24"/>
          <w:szCs w:val="24"/>
        </w:rPr>
      </w:pPr>
      <w:r w:rsidRPr="004F107A">
        <w:rPr>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327DE" w:rsidRPr="004F107A" w:rsidRDefault="003327DE" w:rsidP="004F107A">
      <w:pPr>
        <w:pStyle w:val="ConsPlusNormal"/>
        <w:ind w:firstLine="540"/>
        <w:jc w:val="both"/>
        <w:rPr>
          <w:sz w:val="24"/>
          <w:szCs w:val="24"/>
        </w:rPr>
      </w:pPr>
      <w:r w:rsidRPr="004F107A">
        <w:rPr>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327DE" w:rsidRPr="004F107A" w:rsidRDefault="003327DE" w:rsidP="004F107A">
      <w:pPr>
        <w:pStyle w:val="afc"/>
        <w:spacing w:before="0" w:after="0"/>
        <w:ind w:firstLine="540"/>
        <w:jc w:val="both"/>
        <w:rPr>
          <w:rFonts w:ascii="Arial" w:hAnsi="Arial" w:cs="Arial"/>
        </w:rPr>
      </w:pPr>
      <w:r w:rsidRPr="004F107A">
        <w:rPr>
          <w:rFonts w:ascii="Arial" w:hAnsi="Arial" w:cs="Arial"/>
        </w:rPr>
        <w:t xml:space="preserve">3) проводить проверку на основании распоряжения главы </w:t>
      </w:r>
      <w:r w:rsidR="007E66C3" w:rsidRPr="004F107A">
        <w:rPr>
          <w:rFonts w:ascii="Arial" w:hAnsi="Arial" w:cs="Arial"/>
        </w:rPr>
        <w:t>Таловского сельского поселения Еланского муниципального района Волгоградской области</w:t>
      </w:r>
      <w:r w:rsidR="00C773FF" w:rsidRPr="004F107A">
        <w:rPr>
          <w:rFonts w:ascii="Arial" w:hAnsi="Arial" w:cs="Arial"/>
        </w:rPr>
        <w:t xml:space="preserve"> (далее – глава поселения)</w:t>
      </w:r>
      <w:r w:rsidR="007E66C3" w:rsidRPr="004F107A">
        <w:rPr>
          <w:rFonts w:ascii="Arial" w:hAnsi="Arial" w:cs="Arial"/>
          <w:kern w:val="1"/>
        </w:rPr>
        <w:t xml:space="preserve"> </w:t>
      </w:r>
      <w:r w:rsidRPr="004F107A">
        <w:rPr>
          <w:rFonts w:ascii="Arial" w:hAnsi="Arial" w:cs="Arial"/>
        </w:rPr>
        <w:t>о ее проведении в соответствии с ее назначением;</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w:t>
      </w:r>
      <w:r w:rsidR="00C773FF" w:rsidRPr="004F107A">
        <w:rPr>
          <w:rFonts w:ascii="Arial" w:hAnsi="Arial" w:cs="Arial"/>
        </w:rPr>
        <w:t>поселения</w:t>
      </w:r>
      <w:r w:rsidR="00090008" w:rsidRPr="004F107A">
        <w:rPr>
          <w:rFonts w:ascii="Arial" w:hAnsi="Arial" w:cs="Arial"/>
        </w:rPr>
        <w:t xml:space="preserve"> </w:t>
      </w:r>
      <w:r w:rsidRPr="004F107A">
        <w:rPr>
          <w:rFonts w:ascii="Arial" w:hAnsi="Arial" w:cs="Arial"/>
        </w:rPr>
        <w:t xml:space="preserve">о проведении проверки и в случае, предусмотренном </w:t>
      </w:r>
      <w:r w:rsidRPr="004F107A">
        <w:rPr>
          <w:rStyle w:val="a4"/>
          <w:rFonts w:ascii="Arial" w:hAnsi="Arial" w:cs="Arial"/>
          <w:color w:val="000000"/>
          <w:u w:val="none"/>
        </w:rPr>
        <w:lastRenderedPageBreak/>
        <w:t>частью 5 статьи 10</w:t>
      </w:r>
      <w:r w:rsidRPr="004F107A">
        <w:rPr>
          <w:rFonts w:ascii="Arial" w:hAnsi="Arial" w:cs="Arial"/>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3327DE" w:rsidRPr="004F107A" w:rsidRDefault="003327DE" w:rsidP="004F107A">
      <w:pPr>
        <w:pStyle w:val="ConsPlusNormal"/>
        <w:ind w:firstLine="540"/>
        <w:jc w:val="both"/>
        <w:rPr>
          <w:sz w:val="24"/>
          <w:szCs w:val="24"/>
        </w:rPr>
      </w:pPr>
      <w:r w:rsidRPr="004F107A">
        <w:rPr>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327DE" w:rsidRPr="004F107A" w:rsidRDefault="003327DE" w:rsidP="004F107A">
      <w:pPr>
        <w:pStyle w:val="ConsPlusNormal"/>
        <w:ind w:firstLine="540"/>
        <w:jc w:val="both"/>
        <w:rPr>
          <w:sz w:val="24"/>
          <w:szCs w:val="24"/>
        </w:rPr>
      </w:pPr>
      <w:r w:rsidRPr="004F107A">
        <w:rPr>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327DE" w:rsidRPr="004F107A" w:rsidRDefault="003327DE" w:rsidP="004F107A">
      <w:pPr>
        <w:pStyle w:val="ConsPlusNormal"/>
        <w:ind w:firstLine="540"/>
        <w:jc w:val="both"/>
        <w:rPr>
          <w:sz w:val="24"/>
          <w:szCs w:val="24"/>
        </w:rPr>
      </w:pPr>
      <w:r w:rsidRPr="004F107A">
        <w:rPr>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13AED" w:rsidRPr="004F107A" w:rsidRDefault="00713AED" w:rsidP="004F107A">
      <w:pPr>
        <w:pStyle w:val="ConsPlusNormal"/>
        <w:ind w:firstLine="540"/>
        <w:jc w:val="both"/>
        <w:rPr>
          <w:color w:val="0000FF"/>
          <w:sz w:val="24"/>
          <w:szCs w:val="24"/>
        </w:rPr>
      </w:pPr>
      <w:r w:rsidRPr="004F107A">
        <w:rPr>
          <w:sz w:val="24"/>
          <w:szCs w:val="24"/>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Pr="004F107A">
        <w:rPr>
          <w:color w:val="0000FF"/>
          <w:sz w:val="24"/>
          <w:szCs w:val="24"/>
        </w:rPr>
        <w:t xml:space="preserve"> </w:t>
      </w:r>
    </w:p>
    <w:p w:rsidR="00802486" w:rsidRPr="004F107A" w:rsidRDefault="003327DE" w:rsidP="004F107A">
      <w:pPr>
        <w:widowControl/>
        <w:suppressAutoHyphens w:val="0"/>
        <w:autoSpaceDE w:val="0"/>
        <w:autoSpaceDN w:val="0"/>
        <w:adjustRightInd w:val="0"/>
        <w:ind w:firstLine="540"/>
        <w:jc w:val="both"/>
        <w:rPr>
          <w:rFonts w:ascii="Arial" w:hAnsi="Arial" w:cs="Arial"/>
        </w:rPr>
      </w:pPr>
      <w:r w:rsidRPr="004F107A">
        <w:rPr>
          <w:rFonts w:ascii="Arial" w:hAnsi="Arial" w:cs="Arial"/>
        </w:rPr>
        <w:t xml:space="preserve">8) </w:t>
      </w:r>
      <w:r w:rsidR="00802486" w:rsidRPr="004F107A">
        <w:rPr>
          <w:rFonts w:ascii="Arial" w:hAnsi="Arial" w:cs="Arial"/>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3327DE" w:rsidRPr="004F107A" w:rsidRDefault="00802486" w:rsidP="004F107A">
      <w:pPr>
        <w:pStyle w:val="ConsPlusNormal"/>
        <w:ind w:firstLine="540"/>
        <w:jc w:val="both"/>
        <w:rPr>
          <w:sz w:val="24"/>
          <w:szCs w:val="24"/>
        </w:rPr>
      </w:pPr>
      <w:r w:rsidRPr="004F107A">
        <w:rPr>
          <w:sz w:val="24"/>
          <w:szCs w:val="24"/>
        </w:rPr>
        <w:t xml:space="preserve"> </w:t>
      </w:r>
      <w:r w:rsidR="003327DE" w:rsidRPr="004F107A">
        <w:rPr>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327DE" w:rsidRPr="004F107A" w:rsidRDefault="003327DE" w:rsidP="004F107A">
      <w:pPr>
        <w:pStyle w:val="ConsPlusNormal"/>
        <w:ind w:firstLine="540"/>
        <w:jc w:val="both"/>
        <w:rPr>
          <w:sz w:val="24"/>
          <w:szCs w:val="24"/>
        </w:rPr>
      </w:pPr>
      <w:r w:rsidRPr="004F107A">
        <w:rPr>
          <w:sz w:val="24"/>
          <w:szCs w:val="24"/>
        </w:rPr>
        <w:t>10)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327DE" w:rsidRPr="004F107A" w:rsidRDefault="003327DE" w:rsidP="004F107A">
      <w:pPr>
        <w:pStyle w:val="ConsPlusNormal"/>
        <w:ind w:firstLine="540"/>
        <w:jc w:val="both"/>
        <w:rPr>
          <w:sz w:val="24"/>
          <w:szCs w:val="24"/>
        </w:rPr>
      </w:pPr>
      <w:r w:rsidRPr="004F107A">
        <w:rPr>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327DE" w:rsidRPr="004F107A" w:rsidRDefault="003327DE" w:rsidP="004F107A">
      <w:pPr>
        <w:pStyle w:val="ConsPlusNormal"/>
        <w:ind w:firstLine="540"/>
        <w:jc w:val="both"/>
        <w:rPr>
          <w:sz w:val="24"/>
          <w:szCs w:val="24"/>
        </w:rPr>
      </w:pPr>
      <w:r w:rsidRPr="004F107A">
        <w:rPr>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отбирать образцы продукции, в соответствии с которым проводится проверка;</w:t>
      </w:r>
    </w:p>
    <w:p w:rsidR="003327DE" w:rsidRPr="004F107A" w:rsidRDefault="003327DE" w:rsidP="004F107A">
      <w:pPr>
        <w:pStyle w:val="ConsPlusNormal"/>
        <w:ind w:firstLine="540"/>
        <w:jc w:val="both"/>
        <w:rPr>
          <w:color w:val="0000FF"/>
          <w:sz w:val="24"/>
          <w:szCs w:val="24"/>
        </w:rPr>
      </w:pPr>
      <w:r w:rsidRPr="004F107A">
        <w:rPr>
          <w:sz w:val="24"/>
          <w:szCs w:val="24"/>
        </w:rPr>
        <w:t>13) осуществлять запись о проведенной проверке в журнале учета проверок</w:t>
      </w:r>
      <w:r w:rsidR="00B93B70" w:rsidRPr="004F107A">
        <w:rPr>
          <w:sz w:val="24"/>
          <w:szCs w:val="24"/>
        </w:rPr>
        <w:t xml:space="preserve"> в случае его наличия у юридического лица, индивидуального предпринимателя</w:t>
      </w:r>
      <w:r w:rsidRPr="004F107A">
        <w:rPr>
          <w:sz w:val="24"/>
          <w:szCs w:val="24"/>
        </w:rPr>
        <w:t>;</w:t>
      </w:r>
      <w:r w:rsidR="00B93B70" w:rsidRPr="004F107A">
        <w:rPr>
          <w:color w:val="0000FF"/>
          <w:sz w:val="24"/>
          <w:szCs w:val="24"/>
        </w:rPr>
        <w:t xml:space="preserve"> </w:t>
      </w:r>
    </w:p>
    <w:p w:rsidR="003327DE" w:rsidRPr="004F107A" w:rsidRDefault="003327DE" w:rsidP="004F107A">
      <w:pPr>
        <w:pStyle w:val="ConsPlusNormal"/>
        <w:ind w:firstLine="540"/>
        <w:jc w:val="both"/>
        <w:rPr>
          <w:b/>
          <w:bCs/>
          <w:sz w:val="24"/>
          <w:szCs w:val="24"/>
        </w:rPr>
      </w:pPr>
      <w:r w:rsidRPr="004F107A">
        <w:rPr>
          <w:sz w:val="24"/>
          <w:szCs w:val="24"/>
          <w:highlight w:val="red"/>
        </w:rPr>
        <w:t>.</w:t>
      </w:r>
    </w:p>
    <w:p w:rsidR="003327DE" w:rsidRPr="004F107A" w:rsidRDefault="003327DE" w:rsidP="004F107A">
      <w:pPr>
        <w:tabs>
          <w:tab w:val="left" w:pos="-360"/>
        </w:tabs>
        <w:ind w:firstLine="540"/>
        <w:jc w:val="both"/>
        <w:rPr>
          <w:rFonts w:ascii="Arial" w:hAnsi="Arial" w:cs="Arial"/>
          <w:b/>
          <w:bCs/>
        </w:rPr>
      </w:pPr>
    </w:p>
    <w:p w:rsidR="003327DE" w:rsidRPr="004F107A" w:rsidRDefault="003327DE" w:rsidP="004F107A">
      <w:pPr>
        <w:tabs>
          <w:tab w:val="left" w:pos="-360"/>
        </w:tabs>
        <w:jc w:val="center"/>
        <w:rPr>
          <w:rFonts w:ascii="Arial" w:hAnsi="Arial" w:cs="Arial"/>
          <w:color w:val="993300"/>
        </w:rPr>
      </w:pPr>
      <w:r w:rsidRPr="004F107A">
        <w:rPr>
          <w:rFonts w:ascii="Arial" w:hAnsi="Arial" w:cs="Arial"/>
          <w:b/>
          <w:bCs/>
        </w:rPr>
        <w:t>1.6. Права и обязанности лиц, в отношении которых осуществляются мероприятия муниципального контроля за обеспечением сохранности автомобильных дорог</w:t>
      </w:r>
    </w:p>
    <w:p w:rsidR="003327DE" w:rsidRPr="004F107A" w:rsidRDefault="003327DE" w:rsidP="004F107A">
      <w:pPr>
        <w:tabs>
          <w:tab w:val="left" w:pos="-360"/>
          <w:tab w:val="left" w:pos="9180"/>
        </w:tabs>
        <w:autoSpaceDE w:val="0"/>
        <w:ind w:firstLine="540"/>
        <w:jc w:val="both"/>
        <w:rPr>
          <w:rFonts w:ascii="Arial" w:hAnsi="Arial" w:cs="Arial"/>
          <w:color w:val="993300"/>
        </w:rPr>
      </w:pPr>
    </w:p>
    <w:p w:rsidR="003327DE" w:rsidRPr="004F107A" w:rsidRDefault="003327DE" w:rsidP="004F107A">
      <w:pPr>
        <w:pStyle w:val="ConsPlusNormal"/>
        <w:ind w:firstLine="540"/>
        <w:jc w:val="both"/>
        <w:rPr>
          <w:sz w:val="24"/>
          <w:szCs w:val="24"/>
        </w:rPr>
      </w:pPr>
      <w:r w:rsidRPr="004F107A">
        <w:rPr>
          <w:sz w:val="24"/>
          <w:szCs w:val="24"/>
        </w:rPr>
        <w:t>1.6.1.</w:t>
      </w:r>
      <w:r w:rsidRPr="004F107A">
        <w:rPr>
          <w:color w:val="993300"/>
          <w:sz w:val="24"/>
          <w:szCs w:val="24"/>
        </w:rPr>
        <w:t xml:space="preserve"> </w:t>
      </w:r>
      <w:r w:rsidRPr="004F107A">
        <w:rPr>
          <w:sz w:val="24"/>
          <w:szCs w:val="24"/>
        </w:rPr>
        <w:t xml:space="preserve">Руководитель, иное должностное лицо или уполномоченный представитель </w:t>
      </w:r>
      <w:r w:rsidRPr="004F107A">
        <w:rPr>
          <w:sz w:val="24"/>
          <w:szCs w:val="24"/>
        </w:rPr>
        <w:lastRenderedPageBreak/>
        <w:t>юридического лица, индивидуальный предприниматель, его уполномоченный представитель при проведении проверки имеют право:</w:t>
      </w:r>
    </w:p>
    <w:p w:rsidR="003327DE" w:rsidRPr="004F107A" w:rsidRDefault="003327DE" w:rsidP="004F107A">
      <w:pPr>
        <w:autoSpaceDE w:val="0"/>
        <w:ind w:firstLine="540"/>
        <w:jc w:val="both"/>
        <w:rPr>
          <w:rFonts w:ascii="Arial" w:hAnsi="Arial" w:cs="Arial"/>
        </w:rPr>
      </w:pPr>
      <w:r w:rsidRPr="004F107A">
        <w:rPr>
          <w:rFonts w:ascii="Arial" w:hAnsi="Arial" w:cs="Arial"/>
        </w:rPr>
        <w:t>1) непосредственно присутствовать при проведении проверки, давать объяснения по вопросам, относящимся к предмету проверки;</w:t>
      </w:r>
    </w:p>
    <w:p w:rsidR="003327DE" w:rsidRPr="004F107A" w:rsidRDefault="003327DE" w:rsidP="004F107A">
      <w:pPr>
        <w:pStyle w:val="ConsPlusNormal"/>
        <w:ind w:firstLine="540"/>
        <w:jc w:val="both"/>
        <w:rPr>
          <w:sz w:val="24"/>
          <w:szCs w:val="24"/>
        </w:rPr>
      </w:pPr>
      <w:r w:rsidRPr="004F107A">
        <w:rPr>
          <w:sz w:val="24"/>
          <w:szCs w:val="24"/>
        </w:rPr>
        <w:t xml:space="preserve">2) получать от администрации </w:t>
      </w:r>
      <w:r w:rsidR="00C773FF" w:rsidRPr="004F107A">
        <w:rPr>
          <w:sz w:val="24"/>
          <w:szCs w:val="24"/>
        </w:rPr>
        <w:t>поселения</w:t>
      </w:r>
      <w:r w:rsidRPr="004F107A">
        <w:rPr>
          <w:sz w:val="24"/>
          <w:szCs w:val="24"/>
        </w:rPr>
        <w:t>, их должностных лиц информацию которая относится к предмету проверки и предоставление которой предусмотрено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A1284" w:rsidRPr="004F107A" w:rsidRDefault="000A1284" w:rsidP="004F107A">
      <w:pPr>
        <w:pStyle w:val="ConsPlusNormal"/>
        <w:ind w:firstLine="540"/>
        <w:jc w:val="both"/>
        <w:rPr>
          <w:b/>
          <w:bCs/>
          <w:sz w:val="24"/>
          <w:szCs w:val="24"/>
          <w:u w:val="single"/>
        </w:rPr>
      </w:pPr>
      <w:r w:rsidRPr="004F107A">
        <w:rPr>
          <w:sz w:val="24"/>
          <w:szCs w:val="24"/>
        </w:rPr>
        <w:t xml:space="preserve">2.1) знакомиться с документами и (или) информацией, </w:t>
      </w:r>
      <w:r w:rsidR="00D263B3" w:rsidRPr="004F107A">
        <w:rPr>
          <w:sz w:val="24"/>
          <w:szCs w:val="24"/>
        </w:rPr>
        <w:t xml:space="preserve">полученными </w:t>
      </w:r>
      <w:r w:rsidRPr="004F107A">
        <w:rPr>
          <w:sz w:val="24"/>
          <w:szCs w:val="24"/>
        </w:rPr>
        <w:t xml:space="preserve">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p>
    <w:p w:rsidR="00D25E36" w:rsidRPr="004F107A" w:rsidRDefault="00D25E36" w:rsidP="004F107A">
      <w:pPr>
        <w:pStyle w:val="ConsPlusNormal"/>
        <w:ind w:firstLine="540"/>
        <w:jc w:val="both"/>
        <w:rPr>
          <w:sz w:val="24"/>
          <w:szCs w:val="24"/>
        </w:rPr>
      </w:pPr>
      <w:r w:rsidRPr="004F107A">
        <w:rPr>
          <w:sz w:val="24"/>
          <w:szCs w:val="24"/>
        </w:rPr>
        <w:t xml:space="preserve">2.2)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 </w:t>
      </w:r>
    </w:p>
    <w:p w:rsidR="003327DE" w:rsidRPr="004F107A" w:rsidRDefault="003327DE" w:rsidP="004F107A">
      <w:pPr>
        <w:pStyle w:val="ConsPlusNormal"/>
        <w:ind w:firstLine="540"/>
        <w:jc w:val="both"/>
        <w:rPr>
          <w:sz w:val="24"/>
          <w:szCs w:val="24"/>
        </w:rPr>
      </w:pPr>
      <w:r w:rsidRPr="004F107A">
        <w:rPr>
          <w:sz w:val="24"/>
          <w:szCs w:val="24"/>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w:t>
      </w:r>
      <w:r w:rsidR="00362EE2" w:rsidRPr="004F107A">
        <w:rPr>
          <w:sz w:val="24"/>
          <w:szCs w:val="24"/>
        </w:rPr>
        <w:t xml:space="preserve">специалиста, ответственного за содержание автомобильных дорог </w:t>
      </w:r>
      <w:r w:rsidRPr="004F107A">
        <w:rPr>
          <w:sz w:val="24"/>
          <w:szCs w:val="24"/>
        </w:rPr>
        <w:t xml:space="preserve">администрации </w:t>
      </w:r>
      <w:r w:rsidR="007E66C3" w:rsidRPr="004F107A">
        <w:rPr>
          <w:sz w:val="24"/>
          <w:szCs w:val="24"/>
        </w:rPr>
        <w:t>сельского поселения</w:t>
      </w:r>
      <w:r w:rsidRPr="004F107A">
        <w:rPr>
          <w:sz w:val="24"/>
          <w:szCs w:val="24"/>
        </w:rPr>
        <w:t>;</w:t>
      </w:r>
    </w:p>
    <w:p w:rsidR="003327DE" w:rsidRPr="004F107A" w:rsidRDefault="003327DE" w:rsidP="004F107A">
      <w:pPr>
        <w:pStyle w:val="ConsPlusNormal"/>
        <w:ind w:firstLine="540"/>
        <w:jc w:val="both"/>
        <w:rPr>
          <w:sz w:val="24"/>
          <w:szCs w:val="24"/>
        </w:rPr>
      </w:pPr>
      <w:r w:rsidRPr="004F107A">
        <w:rPr>
          <w:sz w:val="24"/>
          <w:szCs w:val="24"/>
        </w:rPr>
        <w:t xml:space="preserve">4) обжаловать действия (бездействие) </w:t>
      </w:r>
      <w:r w:rsidR="00362EE2" w:rsidRPr="004F107A">
        <w:rPr>
          <w:sz w:val="24"/>
          <w:szCs w:val="24"/>
        </w:rPr>
        <w:t xml:space="preserve">специалиста, ответственного за содержание автомобильных дорог, </w:t>
      </w:r>
      <w:r w:rsidRPr="004F107A">
        <w:rPr>
          <w:sz w:val="24"/>
          <w:szCs w:val="24"/>
        </w:rPr>
        <w:t xml:space="preserve">администрации </w:t>
      </w:r>
      <w:r w:rsidR="007E66C3" w:rsidRPr="004F107A">
        <w:rPr>
          <w:sz w:val="24"/>
          <w:szCs w:val="24"/>
        </w:rPr>
        <w:t>сельского поселения</w:t>
      </w:r>
      <w:r w:rsidRPr="004F107A">
        <w:rPr>
          <w:sz w:val="24"/>
          <w:szCs w:val="24"/>
        </w:rPr>
        <w:t>,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3327DE" w:rsidRPr="004F107A" w:rsidRDefault="003327DE" w:rsidP="004F107A">
      <w:pPr>
        <w:autoSpaceDE w:val="0"/>
        <w:ind w:firstLine="540"/>
        <w:jc w:val="both"/>
        <w:rPr>
          <w:rFonts w:ascii="Arial" w:hAnsi="Arial" w:cs="Arial"/>
        </w:rPr>
      </w:pPr>
      <w:r w:rsidRPr="004F107A">
        <w:rPr>
          <w:rFonts w:ascii="Arial" w:hAnsi="Arial" w:cs="Arial"/>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Юридические лица и индивидуальные предприниматели вправе вести </w:t>
      </w:r>
      <w:r w:rsidRPr="004F107A">
        <w:rPr>
          <w:rStyle w:val="a4"/>
          <w:rFonts w:ascii="Arial" w:hAnsi="Arial" w:cs="Arial"/>
          <w:color w:val="000000"/>
          <w:u w:val="none"/>
        </w:rPr>
        <w:t>журнал</w:t>
      </w:r>
      <w:r w:rsidRPr="004F107A">
        <w:rPr>
          <w:rFonts w:ascii="Arial" w:hAnsi="Arial" w:cs="Arial"/>
          <w:color w:val="000000"/>
        </w:rPr>
        <w:t xml:space="preserve"> </w:t>
      </w:r>
      <w:r w:rsidRPr="004F107A">
        <w:rPr>
          <w:rFonts w:ascii="Arial" w:hAnsi="Arial" w:cs="Arial"/>
        </w:rPr>
        <w:t>учета проверок по типовой форме, установленной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327DE" w:rsidRPr="004F107A" w:rsidRDefault="003327DE" w:rsidP="004F107A">
      <w:pPr>
        <w:autoSpaceDE w:val="0"/>
        <w:ind w:firstLine="540"/>
        <w:jc w:val="both"/>
        <w:rPr>
          <w:rFonts w:ascii="Arial" w:hAnsi="Arial" w:cs="Arial"/>
        </w:rPr>
      </w:pPr>
      <w:r w:rsidRPr="004F107A">
        <w:rPr>
          <w:rFonts w:ascii="Arial" w:hAnsi="Arial" w:cs="Arial"/>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3327DE" w:rsidRPr="004F107A" w:rsidRDefault="003327DE" w:rsidP="004F107A">
      <w:pPr>
        <w:pStyle w:val="ConsPlusNormal"/>
        <w:ind w:firstLine="540"/>
        <w:jc w:val="both"/>
        <w:rPr>
          <w:sz w:val="24"/>
          <w:szCs w:val="24"/>
        </w:rPr>
      </w:pPr>
      <w:r w:rsidRPr="004F107A">
        <w:rPr>
          <w:sz w:val="24"/>
          <w:szCs w:val="24"/>
        </w:rPr>
        <w:t>1.6.2. Юридические лица и индивидуальные предприниматели, в отношении которых исполняется муниципальная функция, обязаны:</w:t>
      </w:r>
    </w:p>
    <w:p w:rsidR="003327DE" w:rsidRPr="004F107A" w:rsidRDefault="003327DE" w:rsidP="004F107A">
      <w:pPr>
        <w:pStyle w:val="ConsPlusNormal"/>
        <w:ind w:firstLine="540"/>
        <w:jc w:val="both"/>
        <w:rPr>
          <w:sz w:val="24"/>
          <w:szCs w:val="24"/>
        </w:rPr>
      </w:pPr>
      <w:r w:rsidRPr="004F107A">
        <w:rPr>
          <w:sz w:val="24"/>
          <w:szCs w:val="24"/>
        </w:rPr>
        <w:t>1) при проведении проверки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3327DE" w:rsidRPr="004F107A" w:rsidRDefault="003327DE" w:rsidP="004F107A">
      <w:pPr>
        <w:pStyle w:val="ConsPlusNormal"/>
        <w:ind w:firstLine="540"/>
        <w:jc w:val="both"/>
        <w:rPr>
          <w:sz w:val="24"/>
          <w:szCs w:val="24"/>
        </w:rPr>
      </w:pPr>
      <w:r w:rsidRPr="004F107A">
        <w:rPr>
          <w:sz w:val="24"/>
          <w:szCs w:val="24"/>
        </w:rPr>
        <w:t xml:space="preserve">2) на основании мотивированных письменных запросов </w:t>
      </w:r>
      <w:r w:rsidR="00362EE2" w:rsidRPr="004F107A">
        <w:rPr>
          <w:sz w:val="24"/>
          <w:szCs w:val="24"/>
        </w:rPr>
        <w:t xml:space="preserve">специалист, ответственный за содержание автомобильных дорог </w:t>
      </w:r>
      <w:r w:rsidRPr="004F107A">
        <w:rPr>
          <w:i/>
          <w:iCs/>
          <w:sz w:val="24"/>
          <w:szCs w:val="24"/>
        </w:rPr>
        <w:t xml:space="preserve"> </w:t>
      </w:r>
      <w:r w:rsidRPr="004F107A">
        <w:rPr>
          <w:sz w:val="24"/>
          <w:szCs w:val="24"/>
        </w:rPr>
        <w:t xml:space="preserve">администрации </w:t>
      </w:r>
      <w:r w:rsidR="007E66C3" w:rsidRPr="004F107A">
        <w:rPr>
          <w:sz w:val="24"/>
          <w:szCs w:val="24"/>
        </w:rPr>
        <w:t>сельского поселения</w:t>
      </w:r>
      <w:r w:rsidR="001E2045" w:rsidRPr="004F107A">
        <w:rPr>
          <w:sz w:val="24"/>
          <w:szCs w:val="24"/>
        </w:rPr>
        <w:t xml:space="preserve"> </w:t>
      </w:r>
      <w:r w:rsidRPr="004F107A">
        <w:rPr>
          <w:sz w:val="24"/>
          <w:szCs w:val="24"/>
        </w:rPr>
        <w:t>представлять информацию и документы, необходимые для проверки соблюдения обязательных требований;</w:t>
      </w:r>
    </w:p>
    <w:p w:rsidR="003327DE" w:rsidRPr="004F107A" w:rsidRDefault="003327DE" w:rsidP="004F107A">
      <w:pPr>
        <w:pStyle w:val="ConsPlusNormal"/>
        <w:ind w:firstLine="540"/>
        <w:jc w:val="both"/>
        <w:rPr>
          <w:sz w:val="24"/>
          <w:szCs w:val="24"/>
        </w:rPr>
      </w:pPr>
      <w:r w:rsidRPr="004F107A">
        <w:rPr>
          <w:sz w:val="24"/>
          <w:szCs w:val="24"/>
        </w:rPr>
        <w:t xml:space="preserve">3) обеспечивать доступ проводящих выездную проверку </w:t>
      </w:r>
      <w:r w:rsidR="00362EE2" w:rsidRPr="004F107A">
        <w:rPr>
          <w:sz w:val="24"/>
          <w:szCs w:val="24"/>
        </w:rPr>
        <w:t xml:space="preserve">специалист, ответственный за содержание автомобильных дорог </w:t>
      </w:r>
      <w:r w:rsidRPr="004F107A">
        <w:rPr>
          <w:i/>
          <w:iCs/>
          <w:sz w:val="24"/>
          <w:szCs w:val="24"/>
        </w:rPr>
        <w:t xml:space="preserve"> </w:t>
      </w:r>
      <w:r w:rsidRPr="004F107A">
        <w:rPr>
          <w:sz w:val="24"/>
          <w:szCs w:val="24"/>
        </w:rPr>
        <w:t xml:space="preserve">администрации </w:t>
      </w:r>
      <w:r w:rsidR="007E66C3" w:rsidRPr="004F107A">
        <w:rPr>
          <w:sz w:val="24"/>
          <w:szCs w:val="24"/>
        </w:rPr>
        <w:t>сельского поселения</w:t>
      </w:r>
      <w:r w:rsidR="001E2045" w:rsidRPr="004F107A">
        <w:rPr>
          <w:sz w:val="24"/>
          <w:szCs w:val="24"/>
        </w:rPr>
        <w:t xml:space="preserve"> </w:t>
      </w:r>
      <w:r w:rsidRPr="004F107A">
        <w:rPr>
          <w:sz w:val="24"/>
          <w:szCs w:val="24"/>
        </w:rPr>
        <w:t xml:space="preserve">и участвующих в выездной проверке экспертов, представителей экспертных организаций на территорию, в используемые при осуществлении деятельности здания, строения, сооружения, </w:t>
      </w:r>
      <w:r w:rsidRPr="004F107A">
        <w:rPr>
          <w:sz w:val="24"/>
          <w:szCs w:val="24"/>
        </w:rPr>
        <w:lastRenderedPageBreak/>
        <w:t>помещения, к используемым оборудованию, подобным объектам, транспортным средствам и перевозимым ими грузам;</w:t>
      </w:r>
    </w:p>
    <w:p w:rsidR="003327DE" w:rsidRPr="004F107A" w:rsidRDefault="003327DE" w:rsidP="004F107A">
      <w:pPr>
        <w:autoSpaceDE w:val="0"/>
        <w:ind w:firstLine="540"/>
        <w:jc w:val="both"/>
        <w:rPr>
          <w:rFonts w:ascii="Arial" w:hAnsi="Arial" w:cs="Arial"/>
        </w:rPr>
      </w:pPr>
      <w:r w:rsidRPr="004F107A">
        <w:rPr>
          <w:rFonts w:ascii="Arial" w:hAnsi="Arial" w:cs="Arial"/>
        </w:rPr>
        <w:t>4) в установленный срок исполнять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3327DE" w:rsidRPr="004F107A" w:rsidRDefault="003327DE" w:rsidP="004F107A">
      <w:pPr>
        <w:pStyle w:val="ConsPlusNormal"/>
        <w:ind w:firstLine="540"/>
        <w:jc w:val="both"/>
        <w:rPr>
          <w:sz w:val="24"/>
          <w:szCs w:val="24"/>
        </w:rPr>
      </w:pPr>
    </w:p>
    <w:p w:rsidR="003327DE" w:rsidRPr="004F107A" w:rsidRDefault="003327DE" w:rsidP="004F107A">
      <w:pPr>
        <w:tabs>
          <w:tab w:val="left" w:pos="-360"/>
        </w:tabs>
        <w:jc w:val="center"/>
        <w:rPr>
          <w:rFonts w:ascii="Arial" w:hAnsi="Arial" w:cs="Arial"/>
        </w:rPr>
      </w:pPr>
      <w:r w:rsidRPr="004F107A">
        <w:rPr>
          <w:rFonts w:ascii="Arial" w:hAnsi="Arial" w:cs="Arial"/>
          <w:b/>
          <w:bCs/>
        </w:rPr>
        <w:t>1.7. Описание результатов осуществления муниципального контроля за обеспечением сохранности автомобильных дорог</w:t>
      </w:r>
    </w:p>
    <w:p w:rsidR="003327DE" w:rsidRPr="004F107A" w:rsidRDefault="003327DE" w:rsidP="004F107A">
      <w:pPr>
        <w:autoSpaceDE w:val="0"/>
        <w:ind w:firstLine="540"/>
        <w:jc w:val="both"/>
        <w:rPr>
          <w:rFonts w:ascii="Arial" w:hAnsi="Arial" w:cs="Arial"/>
        </w:rPr>
      </w:pPr>
    </w:p>
    <w:p w:rsidR="003327DE" w:rsidRPr="004F107A" w:rsidRDefault="003327DE" w:rsidP="004F107A">
      <w:pPr>
        <w:tabs>
          <w:tab w:val="left" w:pos="-360"/>
        </w:tabs>
        <w:ind w:firstLine="540"/>
        <w:jc w:val="both"/>
        <w:rPr>
          <w:rFonts w:ascii="Arial" w:hAnsi="Arial" w:cs="Arial"/>
        </w:rPr>
      </w:pPr>
      <w:r w:rsidRPr="004F107A">
        <w:rPr>
          <w:rFonts w:ascii="Arial" w:hAnsi="Arial" w:cs="Arial"/>
        </w:rPr>
        <w:t>1.7.1. Результатом исполнения муниципального контроля за обеспечением сохранности автомобильных дорог является установление факта соблюдения (несоблюдения) юридическими лицами, их руководителями и иными должностными лицами, индивидуальными предпринимателями, их уполномоченными представителями, обязательных требований.</w:t>
      </w:r>
    </w:p>
    <w:p w:rsidR="003327DE" w:rsidRPr="004F107A" w:rsidRDefault="003327DE" w:rsidP="004F107A">
      <w:pPr>
        <w:pStyle w:val="ConsPlusNormal"/>
        <w:ind w:firstLine="540"/>
        <w:jc w:val="both"/>
        <w:rPr>
          <w:sz w:val="24"/>
          <w:szCs w:val="24"/>
        </w:rPr>
      </w:pPr>
      <w:r w:rsidRPr="004F107A">
        <w:rPr>
          <w:sz w:val="24"/>
          <w:szCs w:val="24"/>
        </w:rPr>
        <w:t>1.7.2. Результатом исполнения муниципальной функции является:</w:t>
      </w:r>
    </w:p>
    <w:p w:rsidR="003327DE" w:rsidRPr="004F107A" w:rsidRDefault="003327DE" w:rsidP="004F107A">
      <w:pPr>
        <w:pStyle w:val="ConsPlusNormal"/>
        <w:ind w:firstLine="540"/>
        <w:jc w:val="both"/>
        <w:rPr>
          <w:sz w:val="24"/>
          <w:szCs w:val="24"/>
        </w:rPr>
      </w:pPr>
      <w:r w:rsidRPr="004F107A">
        <w:rPr>
          <w:sz w:val="24"/>
          <w:szCs w:val="24"/>
        </w:rPr>
        <w:t>- составление акта проверки юридического лица, индивидуального предпринимателя;</w:t>
      </w:r>
    </w:p>
    <w:p w:rsidR="003327DE" w:rsidRPr="004F107A" w:rsidRDefault="003327DE" w:rsidP="004F107A">
      <w:pPr>
        <w:pStyle w:val="ConsPlusNormal"/>
        <w:ind w:firstLine="540"/>
        <w:jc w:val="both"/>
        <w:rPr>
          <w:sz w:val="24"/>
          <w:szCs w:val="24"/>
        </w:rPr>
      </w:pPr>
      <w:r w:rsidRPr="004F107A">
        <w:rPr>
          <w:sz w:val="24"/>
          <w:szCs w:val="24"/>
        </w:rPr>
        <w:t>- принятие по результатам проверки предусмотренных законодательством мер в случае выявления нарушений обязательных требований.</w:t>
      </w:r>
    </w:p>
    <w:p w:rsidR="003327DE" w:rsidRPr="004F107A" w:rsidRDefault="003327DE" w:rsidP="004F107A">
      <w:pPr>
        <w:tabs>
          <w:tab w:val="left" w:pos="-360"/>
          <w:tab w:val="left" w:pos="709"/>
          <w:tab w:val="left" w:pos="9180"/>
        </w:tabs>
        <w:autoSpaceDE w:val="0"/>
        <w:ind w:firstLine="540"/>
        <w:jc w:val="both"/>
        <w:rPr>
          <w:rFonts w:ascii="Arial" w:hAnsi="Arial" w:cs="Arial"/>
        </w:rPr>
      </w:pPr>
      <w:bookmarkStart w:id="1" w:name="sub_214"/>
    </w:p>
    <w:bookmarkEnd w:id="1"/>
    <w:p w:rsidR="003327DE" w:rsidRPr="004F107A" w:rsidRDefault="003327DE" w:rsidP="004F107A">
      <w:pPr>
        <w:tabs>
          <w:tab w:val="left" w:pos="-360"/>
        </w:tabs>
        <w:autoSpaceDE w:val="0"/>
        <w:ind w:firstLine="540"/>
        <w:jc w:val="center"/>
        <w:rPr>
          <w:rFonts w:ascii="Arial" w:hAnsi="Arial" w:cs="Arial"/>
        </w:rPr>
      </w:pPr>
      <w:r w:rsidRPr="004F107A">
        <w:rPr>
          <w:rFonts w:ascii="Arial" w:hAnsi="Arial" w:cs="Arial"/>
          <w:b/>
          <w:bCs/>
        </w:rPr>
        <w:t>2. ТРЕБОВАНИЯ К ПОРЯДКУ ОСУЩЕСТВЛЕНИЯ МУНИЦИПАЛЬНОГО КОНТРОЛЯ ЗА ОБЕСПЕЧЕНИЕМ СОХРАННОСТИ АВТОМОБИЛЬНЫХ ДОРОГ</w:t>
      </w:r>
    </w:p>
    <w:p w:rsidR="003327DE" w:rsidRPr="004F107A" w:rsidRDefault="003327DE" w:rsidP="004F107A">
      <w:pPr>
        <w:pStyle w:val="af6"/>
        <w:tabs>
          <w:tab w:val="left" w:pos="-360"/>
        </w:tabs>
        <w:autoSpaceDE w:val="0"/>
        <w:ind w:left="0" w:firstLine="540"/>
        <w:rPr>
          <w:rFonts w:ascii="Arial" w:hAnsi="Arial" w:cs="Arial"/>
        </w:rPr>
      </w:pPr>
    </w:p>
    <w:p w:rsidR="003327DE" w:rsidRPr="004F107A" w:rsidRDefault="003327DE" w:rsidP="004F107A">
      <w:pPr>
        <w:numPr>
          <w:ilvl w:val="1"/>
          <w:numId w:val="1"/>
        </w:numPr>
        <w:tabs>
          <w:tab w:val="left" w:pos="360"/>
          <w:tab w:val="left" w:pos="1080"/>
        </w:tabs>
        <w:autoSpaceDE w:val="0"/>
        <w:jc w:val="center"/>
        <w:rPr>
          <w:rFonts w:ascii="Arial" w:hAnsi="Arial" w:cs="Arial"/>
          <w:b/>
          <w:bCs/>
        </w:rPr>
      </w:pPr>
      <w:r w:rsidRPr="004F107A">
        <w:rPr>
          <w:rFonts w:ascii="Arial" w:hAnsi="Arial" w:cs="Arial"/>
          <w:b/>
          <w:bCs/>
        </w:rPr>
        <w:t xml:space="preserve"> Порядок информирования об осуществлении муниципального контроля за обеспечением сохранности автомобильных дорог</w:t>
      </w:r>
    </w:p>
    <w:p w:rsidR="003327DE" w:rsidRPr="004F107A" w:rsidRDefault="003327DE" w:rsidP="004F107A">
      <w:pPr>
        <w:tabs>
          <w:tab w:val="left" w:pos="-360"/>
          <w:tab w:val="left" w:pos="1418"/>
        </w:tabs>
        <w:autoSpaceDE w:val="0"/>
        <w:ind w:firstLine="540"/>
        <w:jc w:val="both"/>
        <w:rPr>
          <w:rFonts w:ascii="Arial" w:hAnsi="Arial" w:cs="Arial"/>
          <w:b/>
          <w:bCs/>
        </w:rPr>
      </w:pPr>
    </w:p>
    <w:p w:rsidR="003327DE" w:rsidRPr="004F107A" w:rsidRDefault="003327DE" w:rsidP="004F107A">
      <w:pPr>
        <w:tabs>
          <w:tab w:val="left" w:pos="-360"/>
        </w:tabs>
        <w:jc w:val="both"/>
        <w:rPr>
          <w:rFonts w:ascii="Arial" w:hAnsi="Arial" w:cs="Arial"/>
        </w:rPr>
      </w:pPr>
      <w:r w:rsidRPr="004F107A">
        <w:rPr>
          <w:rFonts w:ascii="Arial" w:hAnsi="Arial" w:cs="Arial"/>
        </w:rPr>
        <w:tab/>
        <w:t xml:space="preserve">2.1.1. Место нахождения органа, осуществляющего муниципальный контроль за обеспечением сохранности автомобильных дорог: </w:t>
      </w:r>
      <w:r w:rsidR="00DD66C5" w:rsidRPr="004F107A">
        <w:rPr>
          <w:rFonts w:ascii="Arial" w:hAnsi="Arial" w:cs="Arial"/>
        </w:rPr>
        <w:t xml:space="preserve">403706 п. Таловка ул. Центральная д. 11 Еланского муниципального района Волгоградской области </w:t>
      </w:r>
    </w:p>
    <w:p w:rsidR="003327DE" w:rsidRPr="004F107A" w:rsidRDefault="003327DE" w:rsidP="004F107A">
      <w:pPr>
        <w:pStyle w:val="ConsPlusNormal"/>
        <w:ind w:firstLine="540"/>
        <w:jc w:val="both"/>
        <w:rPr>
          <w:sz w:val="24"/>
          <w:szCs w:val="24"/>
        </w:rPr>
      </w:pPr>
      <w:r w:rsidRPr="004F107A">
        <w:rPr>
          <w:sz w:val="24"/>
          <w:szCs w:val="24"/>
        </w:rPr>
        <w:t xml:space="preserve">2.1.2. График работы администрации </w:t>
      </w:r>
      <w:r w:rsidR="001E2045" w:rsidRPr="004F107A">
        <w:rPr>
          <w:sz w:val="24"/>
          <w:szCs w:val="24"/>
        </w:rPr>
        <w:t>поселения</w:t>
      </w:r>
      <w:r w:rsidRPr="004F107A">
        <w:rPr>
          <w:sz w:val="24"/>
          <w:szCs w:val="24"/>
        </w:rPr>
        <w:t xml:space="preserve">: </w:t>
      </w:r>
      <w:r w:rsidR="00DD66C5" w:rsidRPr="004F107A">
        <w:rPr>
          <w:sz w:val="24"/>
          <w:szCs w:val="24"/>
        </w:rPr>
        <w:t xml:space="preserve"> с 8-00 до 17-00</w:t>
      </w:r>
    </w:p>
    <w:p w:rsidR="00DD66C5" w:rsidRPr="004F107A" w:rsidRDefault="00DD66C5" w:rsidP="004F107A">
      <w:pPr>
        <w:pStyle w:val="ConsPlusNormal"/>
        <w:ind w:firstLine="540"/>
        <w:jc w:val="both"/>
        <w:rPr>
          <w:sz w:val="24"/>
          <w:szCs w:val="24"/>
        </w:rPr>
      </w:pPr>
      <w:r w:rsidRPr="004F107A">
        <w:rPr>
          <w:sz w:val="24"/>
          <w:szCs w:val="24"/>
        </w:rPr>
        <w:t xml:space="preserve">                                                                 Перерыв: с 12-00 до 13-00</w:t>
      </w:r>
    </w:p>
    <w:p w:rsidR="00DD66C5" w:rsidRPr="004F107A" w:rsidRDefault="00DD66C5" w:rsidP="004F107A">
      <w:pPr>
        <w:pStyle w:val="ConsPlusNormal"/>
        <w:ind w:firstLine="540"/>
        <w:jc w:val="both"/>
        <w:rPr>
          <w:sz w:val="24"/>
          <w:szCs w:val="24"/>
        </w:rPr>
      </w:pPr>
      <w:r w:rsidRPr="004F107A">
        <w:rPr>
          <w:sz w:val="24"/>
          <w:szCs w:val="24"/>
        </w:rPr>
        <w:t xml:space="preserve">                                                                 Выходные: суббота, воскресенье</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xml:space="preserve">2.1.3.Справочные телефоны: </w:t>
      </w:r>
    </w:p>
    <w:p w:rsidR="00DD66C5" w:rsidRPr="004F107A" w:rsidRDefault="00DD66C5" w:rsidP="004F107A">
      <w:pPr>
        <w:tabs>
          <w:tab w:val="left" w:pos="-360"/>
          <w:tab w:val="left" w:pos="1418"/>
        </w:tabs>
        <w:autoSpaceDE w:val="0"/>
        <w:ind w:firstLine="540"/>
        <w:jc w:val="both"/>
        <w:rPr>
          <w:rFonts w:ascii="Arial" w:hAnsi="Arial" w:cs="Arial"/>
        </w:rPr>
      </w:pPr>
      <w:r w:rsidRPr="004F107A">
        <w:rPr>
          <w:rFonts w:ascii="Arial" w:hAnsi="Arial" w:cs="Arial"/>
        </w:rPr>
        <w:t>Тел (факс) – 8(84452)6-84-32</w:t>
      </w:r>
    </w:p>
    <w:p w:rsidR="003327DE" w:rsidRPr="004F107A" w:rsidRDefault="003327DE" w:rsidP="004F107A">
      <w:pPr>
        <w:pStyle w:val="ConsPlusNormal"/>
        <w:ind w:firstLine="540"/>
        <w:jc w:val="both"/>
        <w:rPr>
          <w:sz w:val="24"/>
          <w:szCs w:val="24"/>
        </w:rPr>
      </w:pPr>
      <w:r w:rsidRPr="004F107A">
        <w:rPr>
          <w:sz w:val="24"/>
          <w:szCs w:val="24"/>
        </w:rPr>
        <w:t xml:space="preserve">2.1.4. Адрес официального сайта администрации </w:t>
      </w:r>
      <w:r w:rsidR="001E2045" w:rsidRPr="004F107A">
        <w:rPr>
          <w:sz w:val="24"/>
          <w:szCs w:val="24"/>
        </w:rPr>
        <w:t>поселения</w:t>
      </w:r>
      <w:r w:rsidRPr="004F107A">
        <w:rPr>
          <w:sz w:val="24"/>
          <w:szCs w:val="24"/>
        </w:rPr>
        <w:t xml:space="preserve">: </w:t>
      </w:r>
      <w:r w:rsidRPr="004F107A">
        <w:rPr>
          <w:color w:val="FF0000"/>
          <w:sz w:val="24"/>
          <w:szCs w:val="24"/>
        </w:rPr>
        <w:t xml:space="preserve"> </w:t>
      </w:r>
      <w:r w:rsidRPr="004F107A">
        <w:rPr>
          <w:sz w:val="24"/>
          <w:szCs w:val="24"/>
        </w:rPr>
        <w:t>в информационно-телекоммуникационной сети «Интернет».</w:t>
      </w:r>
    </w:p>
    <w:p w:rsidR="003327DE" w:rsidRPr="004F107A" w:rsidRDefault="003327DE" w:rsidP="004F107A">
      <w:pPr>
        <w:tabs>
          <w:tab w:val="left" w:pos="-360"/>
        </w:tabs>
        <w:ind w:firstLine="540"/>
        <w:jc w:val="both"/>
        <w:rPr>
          <w:rFonts w:ascii="Arial" w:hAnsi="Arial" w:cs="Arial"/>
        </w:rPr>
      </w:pPr>
      <w:r w:rsidRPr="004F107A">
        <w:rPr>
          <w:rFonts w:ascii="Arial" w:hAnsi="Arial" w:cs="Arial"/>
        </w:rPr>
        <w:t xml:space="preserve">Адрес электронной почты: </w:t>
      </w:r>
      <w:r w:rsidR="00DD66C5" w:rsidRPr="004F107A">
        <w:rPr>
          <w:rFonts w:ascii="Arial" w:hAnsi="Arial" w:cs="Arial"/>
          <w:color w:val="FF0000"/>
          <w:lang w:val="en-US"/>
        </w:rPr>
        <w:t>talovskoe</w:t>
      </w:r>
      <w:r w:rsidR="00DD66C5" w:rsidRPr="004F107A">
        <w:rPr>
          <w:rFonts w:ascii="Arial" w:hAnsi="Arial" w:cs="Arial"/>
          <w:color w:val="FF0000"/>
        </w:rPr>
        <w:t>@</w:t>
      </w:r>
      <w:r w:rsidR="00DD66C5" w:rsidRPr="004F107A">
        <w:rPr>
          <w:rFonts w:ascii="Arial" w:hAnsi="Arial" w:cs="Arial"/>
          <w:color w:val="FF0000"/>
          <w:lang w:val="en-US"/>
        </w:rPr>
        <w:t>yandex</w:t>
      </w:r>
      <w:r w:rsidR="00DD66C5" w:rsidRPr="004F107A">
        <w:rPr>
          <w:rFonts w:ascii="Arial" w:hAnsi="Arial" w:cs="Arial"/>
          <w:color w:val="FF0000"/>
        </w:rPr>
        <w:t>.</w:t>
      </w:r>
      <w:r w:rsidR="00DD66C5" w:rsidRPr="004F107A">
        <w:rPr>
          <w:rFonts w:ascii="Arial" w:hAnsi="Arial" w:cs="Arial"/>
          <w:color w:val="FF0000"/>
          <w:lang w:val="en-US"/>
        </w:rPr>
        <w:t>ru</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2.1.5. Информация об исполнении муниципальной функции предоставляется:</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непосредственно в уполномоченном органе;</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п</w:t>
      </w:r>
      <w:r w:rsidR="00DD66C5" w:rsidRPr="004F107A">
        <w:rPr>
          <w:rFonts w:ascii="Arial" w:hAnsi="Arial" w:cs="Arial"/>
        </w:rPr>
        <w:t>о телефону (телефонам) 8(84452)6-84-32</w:t>
      </w:r>
      <w:r w:rsidRPr="004F107A">
        <w:rPr>
          <w:rFonts w:ascii="Arial" w:hAnsi="Arial" w:cs="Arial"/>
        </w:rPr>
        <w:t>;</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xml:space="preserve">- </w:t>
      </w:r>
      <w:r w:rsidR="00DD66C5" w:rsidRPr="004F107A">
        <w:rPr>
          <w:rFonts w:ascii="Arial" w:hAnsi="Arial" w:cs="Arial"/>
        </w:rPr>
        <w:t xml:space="preserve">на официальном сайте </w:t>
      </w:r>
      <w:r w:rsidR="00DD66C5" w:rsidRPr="004F107A">
        <w:rPr>
          <w:rFonts w:ascii="Arial" w:hAnsi="Arial" w:cs="Arial"/>
          <w:lang w:val="en-US"/>
        </w:rPr>
        <w:t>talovskoe</w:t>
      </w:r>
      <w:r w:rsidR="00DD66C5" w:rsidRPr="004F107A">
        <w:rPr>
          <w:rFonts w:ascii="Arial" w:hAnsi="Arial" w:cs="Arial"/>
        </w:rPr>
        <w:t>_</w:t>
      </w:r>
      <w:r w:rsidR="00DD66C5" w:rsidRPr="004F107A">
        <w:rPr>
          <w:rFonts w:ascii="Arial" w:hAnsi="Arial" w:cs="Arial"/>
          <w:lang w:val="en-US"/>
        </w:rPr>
        <w:t>sp</w:t>
      </w:r>
      <w:r w:rsidR="00DD66C5" w:rsidRPr="004F107A">
        <w:rPr>
          <w:rFonts w:ascii="Arial" w:hAnsi="Arial" w:cs="Arial"/>
        </w:rPr>
        <w:t>.</w:t>
      </w:r>
      <w:r w:rsidR="00DD66C5" w:rsidRPr="004F107A">
        <w:rPr>
          <w:rFonts w:ascii="Arial" w:hAnsi="Arial" w:cs="Arial"/>
          <w:lang w:val="en-US"/>
        </w:rPr>
        <w:t>ru</w:t>
      </w:r>
      <w:r w:rsidRPr="004F107A">
        <w:rPr>
          <w:rFonts w:ascii="Arial" w:hAnsi="Arial" w:cs="Arial"/>
        </w:rPr>
        <w:t>;</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по письменным обращениям;</w:t>
      </w:r>
    </w:p>
    <w:p w:rsidR="003327DE" w:rsidRPr="004F107A" w:rsidRDefault="003327DE" w:rsidP="004F107A">
      <w:pPr>
        <w:pStyle w:val="ConsPlusNormal"/>
        <w:ind w:firstLine="540"/>
        <w:jc w:val="both"/>
        <w:rPr>
          <w:sz w:val="24"/>
          <w:szCs w:val="24"/>
        </w:rPr>
      </w:pPr>
      <w:r w:rsidRPr="004F107A">
        <w:rPr>
          <w:sz w:val="24"/>
          <w:szCs w:val="24"/>
        </w:rPr>
        <w:t>- на информационных стендах в помещении уполномоченного органа;</w:t>
      </w:r>
    </w:p>
    <w:p w:rsidR="003327DE" w:rsidRPr="004F107A" w:rsidRDefault="003327DE" w:rsidP="004F107A">
      <w:pPr>
        <w:tabs>
          <w:tab w:val="left" w:pos="-360"/>
        </w:tabs>
        <w:autoSpaceDE w:val="0"/>
        <w:ind w:firstLine="540"/>
        <w:jc w:val="both"/>
        <w:rPr>
          <w:rFonts w:ascii="Arial" w:hAnsi="Arial" w:cs="Arial"/>
        </w:rPr>
      </w:pPr>
      <w:r w:rsidRPr="004F107A">
        <w:rPr>
          <w:rFonts w:ascii="Arial" w:hAnsi="Arial" w:cs="Arial"/>
        </w:rPr>
        <w:t>- при обращении по электронной почте;</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в федеральной государственной информационной системе «Единый портал государственных  и муниципальных услуг (функций)»: http://www.gosuslugi.ru/ (при условии заключения соответствующего соглашения).</w:t>
      </w:r>
    </w:p>
    <w:p w:rsidR="003327DE" w:rsidRPr="004F107A" w:rsidRDefault="003327DE" w:rsidP="004F107A">
      <w:pPr>
        <w:autoSpaceDE w:val="0"/>
        <w:ind w:firstLine="540"/>
        <w:jc w:val="both"/>
        <w:rPr>
          <w:rFonts w:ascii="Arial" w:hAnsi="Arial" w:cs="Arial"/>
        </w:rPr>
      </w:pPr>
      <w:r w:rsidRPr="004F107A">
        <w:rPr>
          <w:rFonts w:ascii="Arial" w:hAnsi="Arial" w:cs="Arial"/>
        </w:rPr>
        <w:t>Информация общего характера (о местонахождении, графике работы) может предоставляться с использованием средств автоинформирования.</w:t>
      </w:r>
    </w:p>
    <w:p w:rsidR="003327DE" w:rsidRPr="004F107A" w:rsidRDefault="003327DE" w:rsidP="004F107A">
      <w:pPr>
        <w:autoSpaceDE w:val="0"/>
        <w:ind w:firstLine="540"/>
        <w:jc w:val="both"/>
        <w:rPr>
          <w:rFonts w:ascii="Arial" w:hAnsi="Arial" w:cs="Arial"/>
        </w:rPr>
      </w:pPr>
      <w:r w:rsidRPr="004F107A">
        <w:rPr>
          <w:rFonts w:ascii="Arial" w:hAnsi="Arial" w:cs="Arial"/>
        </w:rPr>
        <w:t>2.1.6. При ответах на телефонные звонки сотрудник уполномоченного органа подробно и в вежливой (корректной) форме информируют обратившихся по вопросам исполнения муниципальной функции.</w:t>
      </w:r>
    </w:p>
    <w:p w:rsidR="003327DE" w:rsidRPr="004F107A" w:rsidRDefault="003327DE" w:rsidP="004F107A">
      <w:pPr>
        <w:autoSpaceDE w:val="0"/>
        <w:ind w:firstLine="540"/>
        <w:jc w:val="both"/>
        <w:rPr>
          <w:rFonts w:ascii="Arial" w:hAnsi="Arial" w:cs="Arial"/>
        </w:rPr>
      </w:pPr>
      <w:r w:rsidRPr="004F107A">
        <w:rPr>
          <w:rFonts w:ascii="Arial" w:hAnsi="Arial" w:cs="Arial"/>
        </w:rPr>
        <w:t>Ответ на телефонный звонок должен начинаться с информации о наименовании органа,  фамилии, имени, отчестве и должности принявшего телефонный звонок.</w:t>
      </w:r>
    </w:p>
    <w:p w:rsidR="003327DE" w:rsidRPr="004F107A" w:rsidRDefault="003327DE" w:rsidP="004F107A">
      <w:pPr>
        <w:autoSpaceDE w:val="0"/>
        <w:ind w:firstLine="540"/>
        <w:jc w:val="both"/>
        <w:rPr>
          <w:rFonts w:ascii="Arial" w:hAnsi="Arial" w:cs="Arial"/>
        </w:rPr>
      </w:pPr>
      <w:r w:rsidRPr="004F107A">
        <w:rPr>
          <w:rFonts w:ascii="Arial" w:hAnsi="Arial" w:cs="Arial"/>
        </w:rPr>
        <w:lastRenderedPageBreak/>
        <w:t>При невозможности предоставить запрашиваемую информацию по телефону физическому или юридическому лицу либо их уполномоченным представителям (далее - заявитель) предлагается обратиться за необходимой информацией в форме письменного обращения.</w:t>
      </w:r>
    </w:p>
    <w:p w:rsidR="003327DE" w:rsidRPr="004F107A" w:rsidRDefault="003327DE" w:rsidP="004F107A">
      <w:pPr>
        <w:autoSpaceDE w:val="0"/>
        <w:ind w:firstLine="540"/>
        <w:jc w:val="both"/>
        <w:rPr>
          <w:rFonts w:ascii="Arial" w:hAnsi="Arial" w:cs="Arial"/>
        </w:rPr>
      </w:pPr>
      <w:bookmarkStart w:id="2" w:name="Par4"/>
      <w:bookmarkEnd w:id="2"/>
      <w:r w:rsidRPr="004F107A">
        <w:rPr>
          <w:rFonts w:ascii="Arial" w:hAnsi="Arial" w:cs="Arial"/>
        </w:rPr>
        <w:t>Информация предоставляется по вопросам:</w:t>
      </w:r>
    </w:p>
    <w:p w:rsidR="003327DE" w:rsidRPr="004F107A" w:rsidRDefault="003327DE" w:rsidP="004F107A">
      <w:pPr>
        <w:autoSpaceDE w:val="0"/>
        <w:ind w:firstLine="540"/>
        <w:jc w:val="both"/>
        <w:rPr>
          <w:rFonts w:ascii="Arial" w:hAnsi="Arial" w:cs="Arial"/>
        </w:rPr>
      </w:pPr>
      <w:r w:rsidRPr="004F107A">
        <w:rPr>
          <w:rFonts w:ascii="Arial" w:hAnsi="Arial" w:cs="Arial"/>
        </w:rPr>
        <w:t>- о нормативных правовых актах, регламентирующих вопросы исполнения муниципальной функции;</w:t>
      </w:r>
    </w:p>
    <w:p w:rsidR="003327DE" w:rsidRPr="004F107A" w:rsidRDefault="003327DE" w:rsidP="004F107A">
      <w:pPr>
        <w:autoSpaceDE w:val="0"/>
        <w:ind w:firstLine="540"/>
        <w:jc w:val="both"/>
        <w:rPr>
          <w:rFonts w:ascii="Arial" w:hAnsi="Arial" w:cs="Arial"/>
        </w:rPr>
      </w:pPr>
      <w:r w:rsidRPr="004F107A">
        <w:rPr>
          <w:rFonts w:ascii="Arial" w:hAnsi="Arial" w:cs="Arial"/>
        </w:rPr>
        <w:t>- о порядке исполнения муниципальной функции;</w:t>
      </w:r>
    </w:p>
    <w:p w:rsidR="003327DE" w:rsidRPr="004F107A" w:rsidRDefault="003327DE" w:rsidP="004F107A">
      <w:pPr>
        <w:autoSpaceDE w:val="0"/>
        <w:ind w:firstLine="540"/>
        <w:jc w:val="both"/>
        <w:rPr>
          <w:rFonts w:ascii="Arial" w:hAnsi="Arial" w:cs="Arial"/>
        </w:rPr>
      </w:pPr>
      <w:r w:rsidRPr="004F107A">
        <w:rPr>
          <w:rFonts w:ascii="Arial" w:hAnsi="Arial" w:cs="Arial"/>
        </w:rPr>
        <w:t>- о сроках исполнения муниципальной функции;</w:t>
      </w:r>
    </w:p>
    <w:p w:rsidR="003327DE" w:rsidRPr="004F107A" w:rsidRDefault="003327DE" w:rsidP="004F107A">
      <w:pPr>
        <w:pStyle w:val="ConsPlusNormal"/>
        <w:ind w:firstLine="540"/>
        <w:jc w:val="both"/>
        <w:rPr>
          <w:sz w:val="24"/>
          <w:szCs w:val="24"/>
        </w:rPr>
      </w:pPr>
      <w:r w:rsidRPr="004F107A">
        <w:rPr>
          <w:sz w:val="24"/>
          <w:szCs w:val="24"/>
        </w:rPr>
        <w:t>- о местонахождении, контактных телефонах, официальном сайте в информационно-телекоммуникационной сети Интернет, адресе электронной почты и графике работы уполномоченного органа;</w:t>
      </w:r>
    </w:p>
    <w:p w:rsidR="003327DE" w:rsidRPr="004F107A" w:rsidRDefault="003327DE" w:rsidP="004F107A">
      <w:pPr>
        <w:autoSpaceDE w:val="0"/>
        <w:ind w:firstLine="540"/>
        <w:jc w:val="both"/>
        <w:rPr>
          <w:rFonts w:ascii="Arial" w:hAnsi="Arial" w:cs="Arial"/>
        </w:rPr>
      </w:pPr>
      <w:r w:rsidRPr="004F107A">
        <w:rPr>
          <w:rFonts w:ascii="Arial" w:hAnsi="Arial" w:cs="Arial"/>
        </w:rPr>
        <w:t>- о ходе исполнения муниципальной функции.</w:t>
      </w:r>
    </w:p>
    <w:p w:rsidR="003327DE" w:rsidRPr="004F107A" w:rsidRDefault="003327DE" w:rsidP="004F107A">
      <w:pPr>
        <w:pStyle w:val="ConsPlusNormal"/>
        <w:ind w:firstLine="540"/>
        <w:jc w:val="both"/>
        <w:rPr>
          <w:sz w:val="24"/>
          <w:szCs w:val="24"/>
        </w:rPr>
      </w:pPr>
      <w:r w:rsidRPr="004F107A">
        <w:rPr>
          <w:sz w:val="24"/>
          <w:szCs w:val="24"/>
        </w:rPr>
        <w:t xml:space="preserve">- о порядке обжалования решений, действий (бездействия), принимаемых и осуществляемых </w:t>
      </w:r>
      <w:r w:rsidR="00362EE2" w:rsidRPr="004F107A">
        <w:rPr>
          <w:sz w:val="24"/>
          <w:szCs w:val="24"/>
        </w:rPr>
        <w:t xml:space="preserve">специалистом, ответственным за содержание автомобильных дорог </w:t>
      </w:r>
      <w:r w:rsidRPr="004F107A">
        <w:rPr>
          <w:sz w:val="24"/>
          <w:szCs w:val="24"/>
        </w:rPr>
        <w:t xml:space="preserve">администрации </w:t>
      </w:r>
      <w:r w:rsidR="007E66C3" w:rsidRPr="004F107A">
        <w:rPr>
          <w:sz w:val="24"/>
          <w:szCs w:val="24"/>
        </w:rPr>
        <w:t>сельского поселения</w:t>
      </w:r>
      <w:r w:rsidR="001E2045" w:rsidRPr="004F107A">
        <w:rPr>
          <w:sz w:val="24"/>
          <w:szCs w:val="24"/>
        </w:rPr>
        <w:t xml:space="preserve"> </w:t>
      </w:r>
      <w:r w:rsidRPr="004F107A">
        <w:rPr>
          <w:sz w:val="24"/>
          <w:szCs w:val="24"/>
        </w:rPr>
        <w:t>в ходе исполнения муниципальной функции.</w:t>
      </w:r>
    </w:p>
    <w:p w:rsidR="003327DE" w:rsidRPr="004F107A" w:rsidRDefault="003327DE" w:rsidP="004F107A">
      <w:pPr>
        <w:autoSpaceDE w:val="0"/>
        <w:ind w:firstLine="540"/>
        <w:jc w:val="both"/>
        <w:rPr>
          <w:rFonts w:ascii="Arial" w:hAnsi="Arial" w:cs="Arial"/>
        </w:rPr>
      </w:pPr>
      <w:r w:rsidRPr="004F107A">
        <w:rPr>
          <w:rFonts w:ascii="Arial" w:hAnsi="Arial" w:cs="Arial"/>
        </w:rPr>
        <w:t>По иным вопросам информация предоставляется только на основании соответствующего письменного обращения.</w:t>
      </w:r>
    </w:p>
    <w:p w:rsidR="003327DE" w:rsidRPr="004F107A" w:rsidRDefault="003327DE" w:rsidP="004F107A">
      <w:pPr>
        <w:pStyle w:val="ConsPlusNormal"/>
        <w:ind w:firstLine="540"/>
        <w:jc w:val="both"/>
        <w:rPr>
          <w:sz w:val="24"/>
          <w:szCs w:val="24"/>
        </w:rPr>
      </w:pPr>
      <w:r w:rsidRPr="004F107A">
        <w:rPr>
          <w:sz w:val="24"/>
          <w:szCs w:val="24"/>
        </w:rPr>
        <w:t xml:space="preserve">2.1.7. Обращение в администрацию </w:t>
      </w:r>
      <w:r w:rsidR="001E2045" w:rsidRPr="004F107A">
        <w:rPr>
          <w:sz w:val="24"/>
          <w:szCs w:val="24"/>
        </w:rPr>
        <w:t xml:space="preserve">поселения </w:t>
      </w:r>
      <w:r w:rsidRPr="004F107A">
        <w:rPr>
          <w:sz w:val="24"/>
          <w:szCs w:val="24"/>
        </w:rPr>
        <w:t>по вопросам исполнения муниципальной функции составляется в произвольной форме и направляется в письменном виде. Обращение направляется по почте, по электронной почте, через федеральную государственную информационную систему «Единый портал государственных и муниципальных услуг (функций)» либо непосредственно представляется в уполномоченном органе.</w:t>
      </w:r>
    </w:p>
    <w:p w:rsidR="003327DE" w:rsidRPr="004F107A" w:rsidRDefault="003327DE" w:rsidP="004F107A">
      <w:pPr>
        <w:autoSpaceDE w:val="0"/>
        <w:ind w:firstLine="540"/>
        <w:jc w:val="both"/>
        <w:rPr>
          <w:rFonts w:ascii="Arial" w:hAnsi="Arial" w:cs="Arial"/>
        </w:rPr>
      </w:pPr>
      <w:r w:rsidRPr="004F107A">
        <w:rPr>
          <w:rFonts w:ascii="Arial" w:hAnsi="Arial" w:cs="Arial"/>
        </w:rPr>
        <w:t>2.1.8. Места информирования, предназначенные для ознакомления с информационными материалами, оборудуются информационными стендами, письменными столами (стойками) и стульями.</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Информационные стенды содержат: информацию о местонахождении, почтовом адресе, непосредственно исполняющего муниципальную функцию; график приема; номера телефонов для получения справочной информации; адрес электронной почты; ежегодный план проведения плановых проверок; текст регламента с приложениями; извлечения из муниципальных нормативных правовых актов, регулирующих исполнение муниципальной функции; другие информационные материалы. Ежегодный план проведения плановых проверок также размещается на официальном сайте уполномоченного органа.</w:t>
      </w:r>
    </w:p>
    <w:p w:rsidR="003327DE" w:rsidRPr="004F107A" w:rsidRDefault="003327DE" w:rsidP="004F107A">
      <w:pPr>
        <w:pStyle w:val="ConsPlusNormal"/>
        <w:ind w:firstLine="540"/>
        <w:jc w:val="both"/>
        <w:rPr>
          <w:sz w:val="24"/>
          <w:szCs w:val="24"/>
        </w:rPr>
      </w:pPr>
      <w:r w:rsidRPr="004F107A">
        <w:rPr>
          <w:sz w:val="24"/>
          <w:szCs w:val="24"/>
        </w:rPr>
        <w:t xml:space="preserve">Информация о местонахождении </w:t>
      </w:r>
      <w:r w:rsidR="00362EE2" w:rsidRPr="004F107A">
        <w:rPr>
          <w:sz w:val="24"/>
          <w:szCs w:val="24"/>
        </w:rPr>
        <w:t xml:space="preserve">специалиста, ответственного за содержание автомобильных дорог </w:t>
      </w:r>
      <w:r w:rsidRPr="004F107A">
        <w:rPr>
          <w:sz w:val="24"/>
          <w:szCs w:val="24"/>
        </w:rPr>
        <w:t xml:space="preserve">администрации </w:t>
      </w:r>
      <w:r w:rsidR="007E66C3" w:rsidRPr="004F107A">
        <w:rPr>
          <w:sz w:val="24"/>
          <w:szCs w:val="24"/>
        </w:rPr>
        <w:t>сельского поселения</w:t>
      </w:r>
      <w:r w:rsidRPr="004F107A">
        <w:rPr>
          <w:sz w:val="24"/>
          <w:szCs w:val="24"/>
        </w:rPr>
        <w:t>, графике работы, справочных телефонах, адресе электронной почты, порядке исполнения муниципальной функции размещается на официальном сайте уполномоченного органа, а также в федеральной государственной информационной системе «Единый портал государственных и муниципальных услуг (функций)».</w:t>
      </w:r>
    </w:p>
    <w:p w:rsidR="003327DE" w:rsidRPr="004F107A" w:rsidRDefault="003327DE" w:rsidP="004F107A">
      <w:pPr>
        <w:autoSpaceDE w:val="0"/>
        <w:ind w:firstLine="540"/>
        <w:jc w:val="both"/>
        <w:rPr>
          <w:rFonts w:ascii="Arial" w:hAnsi="Arial" w:cs="Arial"/>
          <w:b/>
          <w:bCs/>
        </w:rPr>
      </w:pPr>
      <w:r w:rsidRPr="004F107A">
        <w:rPr>
          <w:rFonts w:ascii="Arial" w:hAnsi="Arial" w:cs="Arial"/>
        </w:rPr>
        <w:t>2.1.9. Текст настоящего Административного регламента размещается на официальном сайте в информационно-телекоммуникационной сети Интернет.</w:t>
      </w:r>
    </w:p>
    <w:p w:rsidR="003327DE" w:rsidRPr="004F107A" w:rsidRDefault="003327DE" w:rsidP="004F107A">
      <w:pPr>
        <w:tabs>
          <w:tab w:val="left" w:pos="-360"/>
          <w:tab w:val="left" w:pos="1418"/>
        </w:tabs>
        <w:autoSpaceDE w:val="0"/>
        <w:ind w:firstLine="540"/>
        <w:jc w:val="center"/>
        <w:rPr>
          <w:rFonts w:ascii="Arial" w:hAnsi="Arial" w:cs="Arial"/>
          <w:b/>
          <w:bCs/>
        </w:rPr>
      </w:pPr>
    </w:p>
    <w:p w:rsidR="003327DE" w:rsidRPr="004F107A" w:rsidRDefault="003327DE" w:rsidP="004F107A">
      <w:pPr>
        <w:tabs>
          <w:tab w:val="left" w:pos="-360"/>
          <w:tab w:val="left" w:pos="1418"/>
        </w:tabs>
        <w:autoSpaceDE w:val="0"/>
        <w:jc w:val="center"/>
        <w:rPr>
          <w:rFonts w:ascii="Arial" w:hAnsi="Arial" w:cs="Arial"/>
        </w:rPr>
      </w:pPr>
      <w:r w:rsidRPr="004F107A">
        <w:rPr>
          <w:rFonts w:ascii="Arial" w:hAnsi="Arial" w:cs="Arial"/>
          <w:b/>
          <w:bCs/>
        </w:rPr>
        <w:t>2.2. Срок осуществления муниципального контроля за сохранностью автомобильных дорог</w:t>
      </w:r>
    </w:p>
    <w:p w:rsidR="003327DE" w:rsidRPr="004F107A" w:rsidRDefault="003327DE" w:rsidP="004F107A">
      <w:pPr>
        <w:tabs>
          <w:tab w:val="left" w:pos="-360"/>
          <w:tab w:val="left" w:pos="1418"/>
        </w:tabs>
        <w:autoSpaceDE w:val="0"/>
        <w:ind w:firstLine="540"/>
        <w:jc w:val="both"/>
        <w:rPr>
          <w:rFonts w:ascii="Arial" w:hAnsi="Arial" w:cs="Arial"/>
        </w:rPr>
      </w:pPr>
    </w:p>
    <w:p w:rsidR="003327DE" w:rsidRPr="004F107A" w:rsidRDefault="003327DE" w:rsidP="004F107A">
      <w:pPr>
        <w:pStyle w:val="ConsPlusNormal"/>
        <w:ind w:firstLine="540"/>
        <w:jc w:val="both"/>
        <w:rPr>
          <w:sz w:val="24"/>
          <w:szCs w:val="24"/>
        </w:rPr>
      </w:pPr>
      <w:r w:rsidRPr="004F107A">
        <w:rPr>
          <w:sz w:val="24"/>
          <w:szCs w:val="24"/>
        </w:rPr>
        <w:t>2.2.1. Срок проведения документарной или выездной проверки в отношении юридических лиц, индивидуальных предпринимателей не может превышать двадцать рабочих дней.</w:t>
      </w:r>
    </w:p>
    <w:p w:rsidR="003327DE" w:rsidRPr="004F107A" w:rsidRDefault="003327DE" w:rsidP="004F107A">
      <w:pPr>
        <w:autoSpaceDE w:val="0"/>
        <w:ind w:firstLine="540"/>
        <w:jc w:val="both"/>
        <w:rPr>
          <w:rFonts w:ascii="Arial" w:hAnsi="Arial" w:cs="Arial"/>
        </w:rPr>
      </w:pPr>
      <w:r w:rsidRPr="004F107A">
        <w:rPr>
          <w:rFonts w:ascii="Arial" w:hAnsi="Arial" w:cs="Arial"/>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В исключительных случаях, связанных с необходимостью проведения сложных и (или) </w:t>
      </w:r>
      <w:r w:rsidRPr="004F107A">
        <w:rPr>
          <w:rFonts w:ascii="Arial" w:hAnsi="Arial" w:cs="Arial"/>
        </w:rPr>
        <w:lastRenderedPageBreak/>
        <w:t>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0B7C7D" w:rsidRPr="004F107A" w:rsidRDefault="000B7C7D" w:rsidP="004F107A">
      <w:pPr>
        <w:ind w:firstLine="567"/>
        <w:jc w:val="both"/>
        <w:rPr>
          <w:rFonts w:ascii="Arial" w:hAnsi="Arial" w:cs="Arial"/>
        </w:rPr>
      </w:pPr>
      <w:r w:rsidRPr="004F107A">
        <w:rPr>
          <w:rFonts w:ascii="Arial" w:hAnsi="Arial" w:cs="Arial"/>
        </w:rPr>
        <w:t>2.2.2. 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B7C7D" w:rsidRPr="004F107A" w:rsidRDefault="000B7C7D" w:rsidP="004F107A">
      <w:pPr>
        <w:widowControl/>
        <w:suppressAutoHyphens w:val="0"/>
        <w:autoSpaceDE w:val="0"/>
        <w:autoSpaceDN w:val="0"/>
        <w:adjustRightInd w:val="0"/>
        <w:ind w:firstLine="567"/>
        <w:jc w:val="both"/>
        <w:rPr>
          <w:rFonts w:ascii="Arial" w:hAnsi="Arial" w:cs="Arial"/>
        </w:rPr>
      </w:pPr>
      <w:r w:rsidRPr="004F107A">
        <w:rPr>
          <w:rFonts w:ascii="Arial" w:hAnsi="Arial" w:cs="Arial"/>
        </w:rPr>
        <w:t>2.2.3.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r w:rsidR="00F51D10" w:rsidRPr="004F107A">
        <w:rPr>
          <w:rFonts w:ascii="Arial" w:hAnsi="Arial" w:cs="Arial"/>
        </w:rPr>
        <w:t xml:space="preserve"> </w:t>
      </w:r>
    </w:p>
    <w:p w:rsidR="000B7C7D" w:rsidRPr="004F107A" w:rsidRDefault="000B7C7D" w:rsidP="004F107A">
      <w:pPr>
        <w:autoSpaceDE w:val="0"/>
        <w:ind w:firstLine="540"/>
        <w:jc w:val="both"/>
        <w:rPr>
          <w:rFonts w:ascii="Arial" w:hAnsi="Arial" w:cs="Arial"/>
        </w:rPr>
      </w:pPr>
    </w:p>
    <w:p w:rsidR="003327DE" w:rsidRPr="004F107A" w:rsidRDefault="003327DE" w:rsidP="004F107A">
      <w:pPr>
        <w:tabs>
          <w:tab w:val="left" w:pos="-360"/>
        </w:tabs>
        <w:autoSpaceDE w:val="0"/>
        <w:ind w:firstLine="540"/>
        <w:jc w:val="both"/>
        <w:rPr>
          <w:rFonts w:ascii="Arial" w:hAnsi="Arial" w:cs="Arial"/>
        </w:rPr>
      </w:pPr>
    </w:p>
    <w:p w:rsidR="003327DE" w:rsidRPr="004F107A" w:rsidRDefault="003327DE" w:rsidP="004F107A">
      <w:pPr>
        <w:tabs>
          <w:tab w:val="left" w:pos="-360"/>
        </w:tabs>
        <w:autoSpaceDE w:val="0"/>
        <w:jc w:val="center"/>
        <w:rPr>
          <w:rFonts w:ascii="Arial" w:hAnsi="Arial" w:cs="Arial"/>
        </w:rPr>
      </w:pPr>
      <w:r w:rsidRPr="004F107A">
        <w:rPr>
          <w:rFonts w:ascii="Arial" w:hAnsi="Arial" w:cs="Arial"/>
          <w:b/>
          <w:bCs/>
        </w:rPr>
        <w:t>3. СОСТАВ, ПОСЛЕДОВАТЕЛЬНОСТЬ И СРОКИ ВЫПОЛНЕНИЯ АДМИНИСТРАТИВНЫХ ПРОЦЕДУР (ДЕЙСТВИЙ), ТРЕБОВАНИЙ К ПОРЯДКУ ИХ ВЫПОЛНЕНИЯ, ВТОМ ЧИСЛЕ ОСОБЕННОСТИ ВЫПОЛНЕНИЯ АДМИНИСТРАТИВНЫХ ПРОЦЕДУР (ДЕЙСТВИЙ) В ЭЛЕКТРОННОЙ ФОРМЕ</w:t>
      </w:r>
    </w:p>
    <w:p w:rsidR="003327DE" w:rsidRPr="004F107A" w:rsidRDefault="003327DE" w:rsidP="004F107A">
      <w:pPr>
        <w:pStyle w:val="af6"/>
        <w:tabs>
          <w:tab w:val="left" w:pos="-360"/>
        </w:tabs>
        <w:autoSpaceDE w:val="0"/>
        <w:ind w:left="0" w:firstLine="540"/>
        <w:jc w:val="center"/>
        <w:rPr>
          <w:rFonts w:ascii="Arial" w:hAnsi="Arial" w:cs="Arial"/>
        </w:rPr>
      </w:pPr>
    </w:p>
    <w:p w:rsidR="003327DE" w:rsidRPr="004F107A" w:rsidRDefault="003327DE" w:rsidP="004F107A">
      <w:pPr>
        <w:autoSpaceDE w:val="0"/>
        <w:ind w:firstLine="540"/>
        <w:jc w:val="both"/>
        <w:rPr>
          <w:rFonts w:ascii="Arial" w:hAnsi="Arial" w:cs="Arial"/>
        </w:rPr>
      </w:pPr>
      <w:r w:rsidRPr="004F107A">
        <w:rPr>
          <w:rFonts w:ascii="Arial" w:hAnsi="Arial" w:cs="Arial"/>
        </w:rPr>
        <w:t>Исполнение муниципальной функции включает в себя следующие административные процедуры:</w:t>
      </w:r>
    </w:p>
    <w:p w:rsidR="003327DE" w:rsidRPr="004F107A" w:rsidRDefault="003327DE" w:rsidP="004F107A">
      <w:pPr>
        <w:autoSpaceDE w:val="0"/>
        <w:ind w:firstLine="540"/>
        <w:jc w:val="both"/>
        <w:rPr>
          <w:rFonts w:ascii="Arial" w:hAnsi="Arial" w:cs="Arial"/>
        </w:rPr>
      </w:pPr>
      <w:r w:rsidRPr="004F107A">
        <w:rPr>
          <w:rFonts w:ascii="Arial" w:hAnsi="Arial" w:cs="Arial"/>
        </w:rPr>
        <w:t>организация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проведение проверки и оформление результатов проверки;</w:t>
      </w:r>
    </w:p>
    <w:p w:rsidR="003327DE" w:rsidRPr="004F107A" w:rsidRDefault="003327DE" w:rsidP="004F107A">
      <w:pPr>
        <w:autoSpaceDE w:val="0"/>
        <w:ind w:firstLine="540"/>
        <w:jc w:val="both"/>
        <w:rPr>
          <w:rStyle w:val="a4"/>
          <w:rFonts w:ascii="Arial" w:hAnsi="Arial" w:cs="Arial"/>
          <w:color w:val="000000"/>
          <w:u w:val="none"/>
        </w:rPr>
      </w:pPr>
      <w:r w:rsidRPr="004F107A">
        <w:rPr>
          <w:rFonts w:ascii="Arial" w:hAnsi="Arial" w:cs="Arial"/>
        </w:rPr>
        <w:t>принятие мер по фактам нарушений, выявленным при проведении проверки.</w:t>
      </w:r>
    </w:p>
    <w:p w:rsidR="003327DE" w:rsidRPr="004F107A" w:rsidRDefault="003327DE" w:rsidP="004F107A">
      <w:pPr>
        <w:autoSpaceDE w:val="0"/>
        <w:ind w:firstLine="540"/>
        <w:jc w:val="both"/>
        <w:rPr>
          <w:rFonts w:ascii="Arial" w:hAnsi="Arial" w:cs="Arial"/>
        </w:rPr>
      </w:pPr>
      <w:r w:rsidRPr="004F107A">
        <w:rPr>
          <w:rStyle w:val="a4"/>
          <w:rFonts w:ascii="Arial" w:hAnsi="Arial" w:cs="Arial"/>
          <w:color w:val="000000"/>
          <w:u w:val="none"/>
        </w:rPr>
        <w:t>Блок-схема</w:t>
      </w:r>
      <w:r w:rsidRPr="004F107A">
        <w:rPr>
          <w:rFonts w:ascii="Arial" w:hAnsi="Arial" w:cs="Arial"/>
          <w:color w:val="000000"/>
        </w:rPr>
        <w:t xml:space="preserve"> а</w:t>
      </w:r>
      <w:r w:rsidRPr="004F107A">
        <w:rPr>
          <w:rFonts w:ascii="Arial" w:hAnsi="Arial" w:cs="Arial"/>
        </w:rPr>
        <w:t>дминистративных процедур по исполнению муниципальной функции представлена в приложении № 1 к настоящему Административному регламенту.</w:t>
      </w:r>
    </w:p>
    <w:p w:rsidR="003327DE" w:rsidRPr="004F107A" w:rsidRDefault="003327DE" w:rsidP="004F107A">
      <w:pPr>
        <w:tabs>
          <w:tab w:val="left" w:pos="-360"/>
        </w:tabs>
        <w:ind w:firstLine="540"/>
        <w:jc w:val="both"/>
        <w:rPr>
          <w:rFonts w:ascii="Arial" w:hAnsi="Arial" w:cs="Arial"/>
        </w:rPr>
      </w:pPr>
    </w:p>
    <w:p w:rsidR="003327DE" w:rsidRPr="004F107A" w:rsidRDefault="003327DE" w:rsidP="004F107A">
      <w:pPr>
        <w:tabs>
          <w:tab w:val="left" w:pos="-360"/>
        </w:tabs>
        <w:jc w:val="center"/>
        <w:rPr>
          <w:rFonts w:ascii="Arial" w:hAnsi="Arial" w:cs="Arial"/>
        </w:rPr>
      </w:pPr>
      <w:r w:rsidRPr="004F107A">
        <w:rPr>
          <w:rFonts w:ascii="Arial" w:hAnsi="Arial" w:cs="Arial"/>
          <w:b/>
          <w:bCs/>
        </w:rPr>
        <w:t>3.1. Организация проверки</w:t>
      </w:r>
    </w:p>
    <w:p w:rsidR="003327DE" w:rsidRPr="004F107A" w:rsidRDefault="003327DE" w:rsidP="004F107A">
      <w:pPr>
        <w:autoSpaceDE w:val="0"/>
        <w:ind w:firstLine="540"/>
        <w:jc w:val="both"/>
        <w:rPr>
          <w:rFonts w:ascii="Arial" w:hAnsi="Arial" w:cs="Arial"/>
        </w:rPr>
      </w:pPr>
    </w:p>
    <w:p w:rsidR="003327DE" w:rsidRPr="004F107A" w:rsidRDefault="003327DE" w:rsidP="004F107A">
      <w:pPr>
        <w:autoSpaceDE w:val="0"/>
        <w:ind w:firstLine="540"/>
        <w:jc w:val="both"/>
        <w:rPr>
          <w:rFonts w:ascii="Arial" w:hAnsi="Arial" w:cs="Arial"/>
        </w:rPr>
      </w:pPr>
      <w:r w:rsidRPr="004F107A">
        <w:rPr>
          <w:rFonts w:ascii="Arial" w:hAnsi="Arial" w:cs="Arial"/>
        </w:rPr>
        <w:t>3.1.1. Проверки в отношении юридических лиц, индивидуальных предпринимателей проводятся в форме плановых и внеплановых проверок.</w:t>
      </w:r>
    </w:p>
    <w:p w:rsidR="003327DE" w:rsidRPr="004F107A" w:rsidRDefault="003327DE" w:rsidP="004F107A">
      <w:pPr>
        <w:autoSpaceDE w:val="0"/>
        <w:ind w:firstLine="540"/>
        <w:jc w:val="both"/>
        <w:rPr>
          <w:rFonts w:ascii="Arial" w:hAnsi="Arial" w:cs="Arial"/>
        </w:rPr>
      </w:pPr>
      <w:r w:rsidRPr="004F107A">
        <w:rPr>
          <w:rFonts w:ascii="Arial" w:hAnsi="Arial" w:cs="Arial"/>
        </w:rPr>
        <w:t>3.1.2. Плановые проверки проводятся не чаще чем один раз в три года, если иное не предусмотрено федеральным законодательством.</w:t>
      </w:r>
    </w:p>
    <w:p w:rsidR="003327DE" w:rsidRPr="004F107A" w:rsidRDefault="00364AB7" w:rsidP="004F107A">
      <w:pPr>
        <w:tabs>
          <w:tab w:val="left" w:pos="-360"/>
          <w:tab w:val="left" w:pos="1418"/>
        </w:tabs>
        <w:autoSpaceDE w:val="0"/>
        <w:ind w:firstLine="540"/>
        <w:jc w:val="both"/>
        <w:rPr>
          <w:rFonts w:ascii="Arial" w:hAnsi="Arial" w:cs="Arial"/>
        </w:rPr>
      </w:pPr>
      <w:r w:rsidRPr="004F107A">
        <w:rPr>
          <w:rFonts w:ascii="Arial" w:hAnsi="Arial" w:cs="Arial"/>
        </w:rPr>
        <w:t>Плановые проверки проводятся на основании разрабатываемых и утверждаемых уполномоченным органом в соответствии с их полномочиями ежегодных планов</w:t>
      </w:r>
      <w:r w:rsidR="003327DE" w:rsidRPr="004F107A">
        <w:rPr>
          <w:rFonts w:ascii="Arial" w:hAnsi="Arial" w:cs="Arial"/>
        </w:rPr>
        <w:t>.</w:t>
      </w:r>
    </w:p>
    <w:p w:rsidR="003327DE" w:rsidRPr="004F107A" w:rsidRDefault="003327DE" w:rsidP="004F107A">
      <w:pPr>
        <w:tabs>
          <w:tab w:val="left" w:pos="-360"/>
        </w:tabs>
        <w:ind w:firstLine="540"/>
        <w:jc w:val="both"/>
        <w:rPr>
          <w:rFonts w:ascii="Arial" w:hAnsi="Arial" w:cs="Arial"/>
          <w:color w:val="FF0000"/>
        </w:rPr>
      </w:pPr>
      <w:bookmarkStart w:id="3" w:name="sub_312"/>
      <w:r w:rsidRPr="004F107A">
        <w:rPr>
          <w:rFonts w:ascii="Arial" w:hAnsi="Arial" w:cs="Arial"/>
        </w:rPr>
        <w:t>Ответственными за формирование ежегодных планов пр</w:t>
      </w:r>
      <w:r w:rsidR="00362EE2" w:rsidRPr="004F107A">
        <w:rPr>
          <w:rFonts w:ascii="Arial" w:hAnsi="Arial" w:cs="Arial"/>
        </w:rPr>
        <w:t>оведения плановых проверок являе</w:t>
      </w:r>
      <w:r w:rsidRPr="004F107A">
        <w:rPr>
          <w:rFonts w:ascii="Arial" w:hAnsi="Arial" w:cs="Arial"/>
        </w:rPr>
        <w:t>тся:</w:t>
      </w:r>
    </w:p>
    <w:bookmarkEnd w:id="3"/>
    <w:p w:rsidR="003327DE" w:rsidRPr="004F107A" w:rsidRDefault="00362EE2" w:rsidP="004F107A">
      <w:pPr>
        <w:tabs>
          <w:tab w:val="left" w:pos="-360"/>
        </w:tabs>
        <w:ind w:firstLine="540"/>
        <w:jc w:val="both"/>
        <w:rPr>
          <w:rFonts w:ascii="Arial" w:hAnsi="Arial" w:cs="Arial"/>
          <w:i/>
          <w:iCs/>
        </w:rPr>
      </w:pPr>
      <w:r w:rsidRPr="004F107A">
        <w:rPr>
          <w:rFonts w:ascii="Arial" w:hAnsi="Arial" w:cs="Arial"/>
        </w:rPr>
        <w:t>Глава Таловского сельского поселения Еланского муниципального района Волгоградской области</w:t>
      </w:r>
    </w:p>
    <w:p w:rsidR="003327DE" w:rsidRPr="004F107A" w:rsidRDefault="003327DE" w:rsidP="004F107A">
      <w:pPr>
        <w:pStyle w:val="ConsPlusNormal"/>
        <w:ind w:firstLine="540"/>
        <w:jc w:val="both"/>
        <w:rPr>
          <w:sz w:val="24"/>
          <w:szCs w:val="24"/>
        </w:rPr>
      </w:pPr>
      <w:r w:rsidRPr="004F107A">
        <w:rPr>
          <w:sz w:val="24"/>
          <w:szCs w:val="24"/>
        </w:rPr>
        <w:t xml:space="preserve">3.1.3. Проект ежегодного плана проведения плановых проверок юридических лиц и индивидуальных предпринимателей разрабатывается </w:t>
      </w:r>
      <w:r w:rsidR="003A55B5" w:rsidRPr="004F107A">
        <w:rPr>
          <w:iCs/>
          <w:sz w:val="24"/>
          <w:szCs w:val="24"/>
        </w:rPr>
        <w:t>Главой Таловского сельского поселения Еланского муниципального района Волгоградской области</w:t>
      </w:r>
      <w:r w:rsidRPr="004F107A">
        <w:rPr>
          <w:sz w:val="24"/>
          <w:szCs w:val="24"/>
        </w:rPr>
        <w:t xml:space="preserve">, ответственным за составление плана проверок, по типовой форме ежегодного </w:t>
      </w:r>
      <w:r w:rsidRPr="004F107A">
        <w:rPr>
          <w:rStyle w:val="a4"/>
          <w:color w:val="000000"/>
          <w:sz w:val="24"/>
          <w:szCs w:val="24"/>
          <w:u w:val="none"/>
        </w:rPr>
        <w:t>плана</w:t>
      </w:r>
      <w:r w:rsidRPr="004F107A">
        <w:rPr>
          <w:color w:val="000000"/>
          <w:sz w:val="24"/>
          <w:szCs w:val="24"/>
        </w:rPr>
        <w:t xml:space="preserve"> </w:t>
      </w:r>
      <w:r w:rsidRPr="004F107A">
        <w:rPr>
          <w:sz w:val="24"/>
          <w:szCs w:val="24"/>
        </w:rPr>
        <w:t xml:space="preserve">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w:t>
      </w:r>
      <w:r w:rsidRPr="004F107A">
        <w:rPr>
          <w:sz w:val="24"/>
          <w:szCs w:val="24"/>
        </w:rPr>
        <w:lastRenderedPageBreak/>
        <w:t>лиц, индивидуальных предпринимателей».</w:t>
      </w:r>
    </w:p>
    <w:p w:rsidR="003327DE" w:rsidRPr="004F107A" w:rsidRDefault="003327DE" w:rsidP="004F107A">
      <w:pPr>
        <w:pStyle w:val="ConsPlusNormal"/>
        <w:ind w:firstLine="540"/>
        <w:jc w:val="both"/>
        <w:rPr>
          <w:sz w:val="24"/>
          <w:szCs w:val="24"/>
        </w:rPr>
      </w:pPr>
      <w:r w:rsidRPr="004F107A">
        <w:rPr>
          <w:sz w:val="24"/>
          <w:szCs w:val="24"/>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802486" w:rsidRPr="004F107A" w:rsidRDefault="007B2E70" w:rsidP="004F107A">
      <w:pPr>
        <w:widowControl/>
        <w:suppressAutoHyphens w:val="0"/>
        <w:autoSpaceDE w:val="0"/>
        <w:autoSpaceDN w:val="0"/>
        <w:adjustRightInd w:val="0"/>
        <w:ind w:firstLine="540"/>
        <w:jc w:val="both"/>
        <w:rPr>
          <w:rFonts w:ascii="Arial" w:hAnsi="Arial" w:cs="Arial"/>
          <w:b/>
          <w:bCs/>
        </w:rPr>
      </w:pPr>
      <w:r w:rsidRPr="004F107A">
        <w:rPr>
          <w:rFonts w:ascii="Arial" w:hAnsi="Arial" w:cs="Arial"/>
        </w:rPr>
        <w:t xml:space="preserve">1) </w:t>
      </w:r>
      <w:r w:rsidR="00802486" w:rsidRPr="004F107A">
        <w:rPr>
          <w:rFonts w:ascii="Arial" w:hAnsi="Arial" w:cs="Arial"/>
          <w:bCs/>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r w:rsidR="00802486" w:rsidRPr="004F107A">
        <w:rPr>
          <w:rFonts w:ascii="Arial" w:hAnsi="Arial" w:cs="Arial"/>
          <w:b/>
          <w:bCs/>
          <w:highlight w:val="yellow"/>
        </w:rPr>
        <w:t>;</w:t>
      </w:r>
    </w:p>
    <w:p w:rsidR="007B2E70" w:rsidRPr="004F107A" w:rsidRDefault="00802486" w:rsidP="004F107A">
      <w:pPr>
        <w:pStyle w:val="ConsPlusNormal"/>
        <w:ind w:firstLine="540"/>
        <w:jc w:val="both"/>
        <w:rPr>
          <w:sz w:val="24"/>
          <w:szCs w:val="24"/>
        </w:rPr>
      </w:pPr>
      <w:r w:rsidRPr="004F107A">
        <w:rPr>
          <w:sz w:val="24"/>
          <w:szCs w:val="24"/>
        </w:rPr>
        <w:t xml:space="preserve"> </w:t>
      </w:r>
      <w:r w:rsidR="007B2E70" w:rsidRPr="004F107A">
        <w:rPr>
          <w:sz w:val="24"/>
          <w:szCs w:val="24"/>
        </w:rPr>
        <w:t>2) цель и основание проведения каждой плановой проверки;</w:t>
      </w:r>
    </w:p>
    <w:p w:rsidR="007B2E70" w:rsidRPr="004F107A" w:rsidRDefault="007B2E70" w:rsidP="004F107A">
      <w:pPr>
        <w:pStyle w:val="ConsPlusNormal"/>
        <w:ind w:firstLine="540"/>
        <w:jc w:val="both"/>
        <w:rPr>
          <w:sz w:val="24"/>
          <w:szCs w:val="24"/>
        </w:rPr>
      </w:pPr>
      <w:r w:rsidRPr="004F107A">
        <w:rPr>
          <w:sz w:val="24"/>
          <w:szCs w:val="24"/>
        </w:rPr>
        <w:t>3) дата начала и сроки проведения каждой плановой проверки;</w:t>
      </w:r>
    </w:p>
    <w:p w:rsidR="007B2E70" w:rsidRPr="004F107A" w:rsidRDefault="007B2E70" w:rsidP="004F107A">
      <w:pPr>
        <w:pStyle w:val="ConsPlusNormal"/>
        <w:ind w:firstLine="540"/>
        <w:jc w:val="both"/>
        <w:rPr>
          <w:sz w:val="24"/>
          <w:szCs w:val="24"/>
        </w:rPr>
      </w:pPr>
      <w:r w:rsidRPr="004F107A">
        <w:rPr>
          <w:sz w:val="24"/>
          <w:szCs w:val="24"/>
        </w:rPr>
        <w:t>4) наименование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3327DE" w:rsidRPr="004F107A" w:rsidRDefault="003327DE" w:rsidP="004F107A">
      <w:pPr>
        <w:pStyle w:val="ConsPlusNormal"/>
        <w:ind w:firstLine="540"/>
        <w:jc w:val="both"/>
        <w:rPr>
          <w:sz w:val="24"/>
          <w:szCs w:val="24"/>
        </w:rPr>
      </w:pPr>
      <w:r w:rsidRPr="004F107A">
        <w:rPr>
          <w:sz w:val="24"/>
          <w:szCs w:val="24"/>
        </w:rPr>
        <w:t>3.1.4. Основанием для включения плановой проверки в ежегодный план проведения плановых проверок является истечение трех лет со дня:</w:t>
      </w:r>
    </w:p>
    <w:p w:rsidR="003327DE" w:rsidRPr="004F107A" w:rsidRDefault="003327DE" w:rsidP="004F107A">
      <w:pPr>
        <w:pStyle w:val="ConsPlusNormal"/>
        <w:ind w:firstLine="540"/>
        <w:jc w:val="both"/>
        <w:rPr>
          <w:sz w:val="24"/>
          <w:szCs w:val="24"/>
        </w:rPr>
      </w:pPr>
      <w:r w:rsidRPr="004F107A">
        <w:rPr>
          <w:sz w:val="24"/>
          <w:szCs w:val="24"/>
        </w:rPr>
        <w:t>1) государственной регистрации юридического лица, индивидуального предпринимателя;</w:t>
      </w:r>
    </w:p>
    <w:p w:rsidR="003327DE" w:rsidRPr="004F107A" w:rsidRDefault="003327DE" w:rsidP="004F107A">
      <w:pPr>
        <w:pStyle w:val="ConsPlusNormal"/>
        <w:ind w:firstLine="540"/>
        <w:jc w:val="both"/>
        <w:rPr>
          <w:sz w:val="24"/>
          <w:szCs w:val="24"/>
        </w:rPr>
      </w:pPr>
      <w:r w:rsidRPr="004F107A">
        <w:rPr>
          <w:sz w:val="24"/>
          <w:szCs w:val="24"/>
        </w:rPr>
        <w:t>2) окончания проведения последней плановой проверки юридического лица, индивидуального предпринимателя;</w:t>
      </w:r>
    </w:p>
    <w:p w:rsidR="003327DE" w:rsidRPr="004F107A" w:rsidRDefault="003327DE" w:rsidP="004F107A">
      <w:pPr>
        <w:pStyle w:val="ConsPlusNormal"/>
        <w:ind w:firstLine="540"/>
        <w:jc w:val="both"/>
        <w:rPr>
          <w:sz w:val="24"/>
          <w:szCs w:val="24"/>
        </w:rPr>
      </w:pPr>
      <w:r w:rsidRPr="004F107A">
        <w:rPr>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3327DE" w:rsidRPr="004F107A" w:rsidRDefault="003327DE" w:rsidP="004F107A">
      <w:pPr>
        <w:pStyle w:val="ConsPlusNormal"/>
        <w:ind w:firstLine="540"/>
        <w:jc w:val="both"/>
        <w:rPr>
          <w:sz w:val="24"/>
          <w:szCs w:val="24"/>
        </w:rPr>
      </w:pPr>
      <w:r w:rsidRPr="004F107A">
        <w:rPr>
          <w:sz w:val="24"/>
          <w:szCs w:val="24"/>
        </w:rPr>
        <w:t>3.1.5. 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руководителем  уполномоченного органа и до 1 сентября года, предшествующего году проведения плановых проверок, направляется ответственным должностным лицом уполномоченного органа в орган прокуратуры по месту нахождения юридических лиц и индивидуальных предпринимателей, в отношении которых планируется проведение плановых проверок.</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Согласование проекта плана проведения плановых проверок с органами прокуратуры осуществляется в порядке и сроки, установленные Федеральным </w:t>
      </w:r>
      <w:r w:rsidRPr="004F107A">
        <w:rPr>
          <w:rStyle w:val="a4"/>
          <w:rFonts w:ascii="Arial" w:hAnsi="Arial" w:cs="Arial"/>
          <w:color w:val="000000"/>
          <w:u w:val="none"/>
        </w:rPr>
        <w:t>законом</w:t>
      </w:r>
      <w:r w:rsidRPr="004F107A">
        <w:rPr>
          <w:rFonts w:ascii="Arial" w:hAnsi="Arial" w:cs="Arial"/>
          <w:color w:val="000000"/>
        </w:rPr>
        <w:t xml:space="preserve"> </w:t>
      </w:r>
      <w:r w:rsidRPr="004F107A">
        <w:rPr>
          <w:rFonts w:ascii="Arial" w:hAnsi="Arial" w:cs="Arial"/>
        </w:rPr>
        <w:t xml:space="preserve">от 26 декабря </w:t>
      </w:r>
      <w:smartTag w:uri="urn:schemas-microsoft-com:office:smarttags" w:element="metricconverter">
        <w:smartTagPr>
          <w:attr w:name="ProductID" w:val="2008 г"/>
        </w:smartTagPr>
        <w:r w:rsidRPr="004F107A">
          <w:rPr>
            <w:rFonts w:ascii="Arial" w:hAnsi="Arial" w:cs="Arial"/>
          </w:rPr>
          <w:t>2008 г</w:t>
        </w:r>
      </w:smartTag>
      <w:r w:rsidRPr="004F107A">
        <w:rPr>
          <w:rFonts w:ascii="Arial" w:hAnsi="Arial" w:cs="Arial"/>
        </w:rPr>
        <w:t>.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327DE" w:rsidRPr="004F107A" w:rsidRDefault="003327DE" w:rsidP="004F107A">
      <w:pPr>
        <w:pStyle w:val="ConsPlusNormal"/>
        <w:ind w:firstLine="540"/>
        <w:jc w:val="both"/>
        <w:rPr>
          <w:sz w:val="24"/>
          <w:szCs w:val="24"/>
        </w:rPr>
      </w:pPr>
      <w:r w:rsidRPr="004F107A">
        <w:rPr>
          <w:sz w:val="24"/>
          <w:szCs w:val="24"/>
        </w:rPr>
        <w:t>Уполномоченный орган рассматривает предложения прокуратуры и по итогам их рассмотрения до 1 ноября года, предшествующего году проведения плановых проверок, распоряжением главы</w:t>
      </w:r>
      <w:r w:rsidRPr="004F107A">
        <w:rPr>
          <w:i/>
          <w:iCs/>
          <w:sz w:val="24"/>
          <w:szCs w:val="24"/>
          <w:u w:val="single"/>
        </w:rPr>
        <w:t xml:space="preserve"> </w:t>
      </w:r>
      <w:r w:rsidR="00AB0869" w:rsidRPr="004F107A">
        <w:rPr>
          <w:sz w:val="24"/>
          <w:szCs w:val="24"/>
        </w:rPr>
        <w:t>поселения</w:t>
      </w:r>
      <w:r w:rsidR="00452817" w:rsidRPr="004F107A">
        <w:rPr>
          <w:sz w:val="24"/>
          <w:szCs w:val="24"/>
        </w:rPr>
        <w:t xml:space="preserve"> </w:t>
      </w:r>
      <w:r w:rsidRPr="004F107A">
        <w:rPr>
          <w:sz w:val="24"/>
          <w:szCs w:val="24"/>
        </w:rPr>
        <w:t>утверждает ежегодный план проведения плановых проверок юридических лиц и индивидуальных предпринимателей и направляет его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3327DE" w:rsidRPr="004F107A" w:rsidRDefault="003327DE" w:rsidP="004F107A">
      <w:pPr>
        <w:pStyle w:val="ConsPlusNormal"/>
        <w:ind w:firstLine="540"/>
        <w:jc w:val="both"/>
        <w:rPr>
          <w:sz w:val="24"/>
          <w:szCs w:val="24"/>
        </w:rPr>
      </w:pPr>
      <w:r w:rsidRPr="004F107A">
        <w:rPr>
          <w:sz w:val="24"/>
          <w:szCs w:val="24"/>
        </w:rPr>
        <w:t xml:space="preserve">3.1.6.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00AB0869" w:rsidRPr="004F107A">
        <w:rPr>
          <w:sz w:val="24"/>
          <w:szCs w:val="24"/>
        </w:rPr>
        <w:t>поселения</w:t>
      </w:r>
      <w:r w:rsidR="00452817" w:rsidRPr="004F107A">
        <w:rPr>
          <w:sz w:val="24"/>
          <w:szCs w:val="24"/>
        </w:rPr>
        <w:t xml:space="preserve"> </w:t>
      </w:r>
      <w:r w:rsidRPr="004F107A">
        <w:rPr>
          <w:sz w:val="24"/>
          <w:szCs w:val="24"/>
        </w:rPr>
        <w:t>в сети «Интернет» либо иным доступным способом.</w:t>
      </w:r>
    </w:p>
    <w:p w:rsidR="003327DE" w:rsidRPr="004F107A" w:rsidRDefault="003327DE" w:rsidP="004F107A">
      <w:pPr>
        <w:pStyle w:val="ConsPlusNormal"/>
        <w:ind w:firstLine="540"/>
        <w:jc w:val="both"/>
        <w:rPr>
          <w:sz w:val="24"/>
          <w:szCs w:val="24"/>
        </w:rPr>
      </w:pPr>
      <w:bookmarkStart w:id="4" w:name="sub_313"/>
      <w:bookmarkEnd w:id="4"/>
      <w:r w:rsidRPr="004F107A">
        <w:rPr>
          <w:sz w:val="24"/>
          <w:szCs w:val="24"/>
        </w:rPr>
        <w:t xml:space="preserve">3.1.7. Основания для проведения внеплановой проверки юридических лиц и индивидуальных предпринимателей установлены частью 2 статьи 10 Федерального </w:t>
      </w:r>
      <w:r w:rsidRPr="004F107A">
        <w:rPr>
          <w:rStyle w:val="a4"/>
          <w:color w:val="000000"/>
          <w:sz w:val="24"/>
          <w:szCs w:val="24"/>
          <w:u w:val="none"/>
        </w:rPr>
        <w:t>закон</w:t>
      </w:r>
      <w:r w:rsidRPr="004F107A">
        <w:rPr>
          <w:color w:val="000000"/>
          <w:sz w:val="24"/>
          <w:szCs w:val="24"/>
        </w:rPr>
        <w:t>а</w:t>
      </w:r>
      <w:r w:rsidRPr="004F107A">
        <w:rPr>
          <w:sz w:val="24"/>
          <w:szCs w:val="24"/>
        </w:rPr>
        <w:t xml:space="preserve"> от 26 декабря 2008 года            № 294-ФЗ «О защите прав юридических лиц и индивидуальных предпринимателей при осуществлении государственного контроля </w:t>
      </w:r>
      <w:r w:rsidRPr="004F107A">
        <w:rPr>
          <w:sz w:val="24"/>
          <w:szCs w:val="24"/>
        </w:rPr>
        <w:lastRenderedPageBreak/>
        <w:t>(надзора) и муниципального контроля».</w:t>
      </w:r>
    </w:p>
    <w:p w:rsidR="003327DE" w:rsidRPr="004F107A" w:rsidRDefault="003327DE" w:rsidP="004F107A">
      <w:pPr>
        <w:autoSpaceDE w:val="0"/>
        <w:ind w:firstLine="540"/>
        <w:jc w:val="both"/>
        <w:rPr>
          <w:rFonts w:ascii="Arial" w:hAnsi="Arial" w:cs="Arial"/>
        </w:rPr>
      </w:pPr>
      <w:r w:rsidRPr="004F107A">
        <w:rPr>
          <w:rFonts w:ascii="Arial" w:hAnsi="Arial" w:cs="Arial"/>
        </w:rPr>
        <w:t>3.1.8.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пункте 3.1.7 настоящего Административного регламента, не могут служить основанием для проведения внеплановой проверки.</w:t>
      </w:r>
    </w:p>
    <w:p w:rsidR="003327DE" w:rsidRPr="004F107A" w:rsidRDefault="003327DE" w:rsidP="004F107A">
      <w:pPr>
        <w:pStyle w:val="ConsPlusNormal"/>
        <w:ind w:firstLine="540"/>
        <w:jc w:val="both"/>
        <w:rPr>
          <w:sz w:val="24"/>
          <w:szCs w:val="24"/>
        </w:rPr>
      </w:pPr>
      <w:r w:rsidRPr="004F107A">
        <w:rPr>
          <w:sz w:val="24"/>
          <w:szCs w:val="24"/>
        </w:rPr>
        <w:t xml:space="preserve">3.1.9. Результатом административной процедуры по организации проверки является издание </w:t>
      </w:r>
      <w:r w:rsidRPr="004F107A">
        <w:rPr>
          <w:i/>
          <w:iCs/>
          <w:sz w:val="24"/>
          <w:szCs w:val="24"/>
          <w:u w:val="single"/>
        </w:rPr>
        <w:t xml:space="preserve"> </w:t>
      </w:r>
      <w:r w:rsidRPr="004F107A">
        <w:rPr>
          <w:sz w:val="24"/>
          <w:szCs w:val="24"/>
        </w:rPr>
        <w:t>распоряжения</w:t>
      </w:r>
      <w:r w:rsidRPr="004F107A">
        <w:rPr>
          <w:i/>
          <w:iCs/>
          <w:sz w:val="24"/>
          <w:szCs w:val="24"/>
        </w:rPr>
        <w:t xml:space="preserve"> </w:t>
      </w:r>
      <w:r w:rsidRPr="004F107A">
        <w:rPr>
          <w:sz w:val="24"/>
          <w:szCs w:val="24"/>
        </w:rPr>
        <w:t xml:space="preserve">главы </w:t>
      </w:r>
      <w:r w:rsidR="00AB0869" w:rsidRPr="004F107A">
        <w:rPr>
          <w:sz w:val="24"/>
          <w:szCs w:val="24"/>
        </w:rPr>
        <w:t xml:space="preserve">поселения </w:t>
      </w:r>
      <w:r w:rsidRPr="004F107A">
        <w:rPr>
          <w:sz w:val="24"/>
          <w:szCs w:val="24"/>
        </w:rPr>
        <w:t>о проведении проверки, который подготавливается при проведении проверки в отношении юридического лица, индивидуального предпринимателя по типовой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327DE" w:rsidRPr="004F107A" w:rsidRDefault="003327DE" w:rsidP="004F107A">
      <w:pPr>
        <w:pStyle w:val="ConsPlusNormal"/>
        <w:ind w:firstLine="540"/>
        <w:jc w:val="both"/>
        <w:rPr>
          <w:sz w:val="24"/>
          <w:szCs w:val="24"/>
        </w:rPr>
      </w:pPr>
      <w:bookmarkStart w:id="5" w:name="sub_318"/>
      <w:bookmarkEnd w:id="5"/>
      <w:r w:rsidRPr="004F107A">
        <w:rPr>
          <w:sz w:val="24"/>
          <w:szCs w:val="24"/>
        </w:rPr>
        <w:t>3.1.10. Максимальный срок издания</w:t>
      </w:r>
      <w:r w:rsidRPr="004F107A">
        <w:rPr>
          <w:color w:val="008000"/>
          <w:sz w:val="24"/>
          <w:szCs w:val="24"/>
        </w:rPr>
        <w:t xml:space="preserve"> </w:t>
      </w:r>
      <w:r w:rsidRPr="004F107A">
        <w:rPr>
          <w:sz w:val="24"/>
          <w:szCs w:val="24"/>
        </w:rPr>
        <w:t>распоряжения главы</w:t>
      </w:r>
      <w:r w:rsidRPr="004F107A">
        <w:rPr>
          <w:i/>
          <w:iCs/>
          <w:sz w:val="24"/>
          <w:szCs w:val="24"/>
        </w:rPr>
        <w:t xml:space="preserve"> </w:t>
      </w:r>
      <w:r w:rsidR="00AB0869" w:rsidRPr="004F107A">
        <w:rPr>
          <w:sz w:val="24"/>
          <w:szCs w:val="24"/>
        </w:rPr>
        <w:t xml:space="preserve">поселения </w:t>
      </w:r>
      <w:r w:rsidRPr="004F107A">
        <w:rPr>
          <w:sz w:val="24"/>
          <w:szCs w:val="24"/>
        </w:rPr>
        <w:t>о проведении проверки составляет не более трех дней с момента принятия решения о проведении проверки.</w:t>
      </w:r>
    </w:p>
    <w:p w:rsidR="003327DE" w:rsidRPr="004F107A" w:rsidRDefault="003327DE" w:rsidP="004F107A">
      <w:pPr>
        <w:pStyle w:val="ConsPlusNormal"/>
        <w:ind w:firstLine="540"/>
        <w:jc w:val="both"/>
        <w:rPr>
          <w:sz w:val="24"/>
          <w:szCs w:val="24"/>
        </w:rPr>
      </w:pPr>
      <w:r w:rsidRPr="004F107A">
        <w:rPr>
          <w:sz w:val="24"/>
          <w:szCs w:val="24"/>
        </w:rPr>
        <w:t xml:space="preserve">3.1.11. В распоряжении главы </w:t>
      </w:r>
      <w:r w:rsidR="00AB0869" w:rsidRPr="004F107A">
        <w:rPr>
          <w:sz w:val="24"/>
          <w:szCs w:val="24"/>
        </w:rPr>
        <w:t xml:space="preserve">поселения </w:t>
      </w:r>
      <w:r w:rsidRPr="004F107A">
        <w:rPr>
          <w:sz w:val="24"/>
          <w:szCs w:val="24"/>
        </w:rPr>
        <w:t>о проведении проверки указываются:</w:t>
      </w:r>
    </w:p>
    <w:p w:rsidR="00802486" w:rsidRPr="004F107A" w:rsidRDefault="003327DE" w:rsidP="004F107A">
      <w:pPr>
        <w:widowControl/>
        <w:suppressAutoHyphens w:val="0"/>
        <w:autoSpaceDE w:val="0"/>
        <w:autoSpaceDN w:val="0"/>
        <w:adjustRightInd w:val="0"/>
        <w:ind w:firstLine="540"/>
        <w:jc w:val="both"/>
        <w:rPr>
          <w:rFonts w:ascii="Arial" w:hAnsi="Arial" w:cs="Arial"/>
          <w:b/>
          <w:bCs/>
        </w:rPr>
      </w:pPr>
      <w:r w:rsidRPr="004F107A">
        <w:rPr>
          <w:rFonts w:ascii="Arial" w:hAnsi="Arial" w:cs="Arial"/>
        </w:rPr>
        <w:t xml:space="preserve">1) </w:t>
      </w:r>
      <w:r w:rsidR="00802486" w:rsidRPr="004F107A">
        <w:rPr>
          <w:rFonts w:ascii="Arial" w:hAnsi="Arial" w:cs="Arial"/>
          <w:bCs/>
        </w:rPr>
        <w:t>наименование органа муниципального контроля, а также вид (виды муниципального контроля;</w:t>
      </w:r>
    </w:p>
    <w:p w:rsidR="003327DE" w:rsidRPr="004F107A" w:rsidRDefault="003327DE" w:rsidP="004F107A">
      <w:pPr>
        <w:autoSpaceDE w:val="0"/>
        <w:ind w:firstLine="540"/>
        <w:jc w:val="both"/>
        <w:rPr>
          <w:rFonts w:ascii="Arial" w:hAnsi="Arial" w:cs="Arial"/>
        </w:rPr>
      </w:pPr>
      <w:r w:rsidRPr="004F107A">
        <w:rPr>
          <w:rFonts w:ascii="Arial" w:hAnsi="Arial" w:cs="Arial"/>
        </w:rPr>
        <w:t>;</w:t>
      </w:r>
    </w:p>
    <w:p w:rsidR="003327DE" w:rsidRPr="004F107A" w:rsidRDefault="003327DE" w:rsidP="004F107A">
      <w:pPr>
        <w:autoSpaceDE w:val="0"/>
        <w:ind w:firstLine="540"/>
        <w:jc w:val="both"/>
        <w:rPr>
          <w:rFonts w:ascii="Arial" w:hAnsi="Arial" w:cs="Arial"/>
        </w:rPr>
      </w:pPr>
      <w:r w:rsidRPr="004F107A">
        <w:rPr>
          <w:rFonts w:ascii="Arial" w:hAnsi="Arial" w:cs="Arial"/>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3327DE" w:rsidRPr="004F107A" w:rsidRDefault="003327DE" w:rsidP="004F107A">
      <w:pPr>
        <w:pStyle w:val="ConsPlusNormal"/>
        <w:ind w:firstLine="540"/>
        <w:jc w:val="both"/>
        <w:rPr>
          <w:sz w:val="24"/>
          <w:szCs w:val="24"/>
        </w:rPr>
      </w:pPr>
      <w:r w:rsidRPr="004F107A">
        <w:rPr>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3327DE" w:rsidRPr="004F107A" w:rsidRDefault="003327DE" w:rsidP="004F107A">
      <w:pPr>
        <w:autoSpaceDE w:val="0"/>
        <w:ind w:firstLine="540"/>
        <w:jc w:val="both"/>
        <w:rPr>
          <w:rFonts w:ascii="Arial" w:hAnsi="Arial" w:cs="Arial"/>
        </w:rPr>
      </w:pPr>
      <w:r w:rsidRPr="004F107A">
        <w:rPr>
          <w:rFonts w:ascii="Arial" w:hAnsi="Arial" w:cs="Arial"/>
        </w:rPr>
        <w:t>4) цели, задачи, предмет проверки и срок ее проведения;</w:t>
      </w:r>
    </w:p>
    <w:p w:rsidR="00802486" w:rsidRPr="004F107A" w:rsidRDefault="003327DE" w:rsidP="004F107A">
      <w:pPr>
        <w:widowControl/>
        <w:suppressAutoHyphens w:val="0"/>
        <w:autoSpaceDE w:val="0"/>
        <w:autoSpaceDN w:val="0"/>
        <w:adjustRightInd w:val="0"/>
        <w:ind w:firstLine="540"/>
        <w:jc w:val="both"/>
        <w:rPr>
          <w:rFonts w:ascii="Arial" w:hAnsi="Arial" w:cs="Arial"/>
          <w:bCs/>
        </w:rPr>
      </w:pPr>
      <w:r w:rsidRPr="004F107A">
        <w:rPr>
          <w:rFonts w:ascii="Arial" w:hAnsi="Arial" w:cs="Arial"/>
        </w:rPr>
        <w:t>5</w:t>
      </w:r>
      <w:r w:rsidR="00802486" w:rsidRPr="004F107A">
        <w:rPr>
          <w:rFonts w:ascii="Arial" w:hAnsi="Arial" w:cs="Arial"/>
          <w:b/>
          <w:bCs/>
        </w:rPr>
        <w:t xml:space="preserve"> </w:t>
      </w:r>
      <w:r w:rsidR="00802486" w:rsidRPr="004F107A">
        <w:rPr>
          <w:rFonts w:ascii="Arial" w:hAnsi="Arial" w:cs="Arial"/>
          <w:bCs/>
        </w:rPr>
        <w:t>правовые основания проведения проверки</w:t>
      </w:r>
    </w:p>
    <w:p w:rsidR="00802486" w:rsidRPr="004F107A" w:rsidRDefault="00802486" w:rsidP="004F107A">
      <w:pPr>
        <w:widowControl/>
        <w:suppressAutoHyphens w:val="0"/>
        <w:autoSpaceDE w:val="0"/>
        <w:autoSpaceDN w:val="0"/>
        <w:adjustRightInd w:val="0"/>
        <w:ind w:firstLine="540"/>
        <w:jc w:val="both"/>
        <w:rPr>
          <w:rFonts w:ascii="Arial" w:hAnsi="Arial" w:cs="Arial"/>
          <w:bCs/>
        </w:rPr>
      </w:pPr>
      <w:r w:rsidRPr="004F107A">
        <w:rPr>
          <w:rFonts w:ascii="Arial" w:hAnsi="Arial" w:cs="Arial"/>
          <w:bCs/>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802486" w:rsidRPr="004F107A" w:rsidRDefault="00802486" w:rsidP="004F107A">
      <w:pPr>
        <w:widowControl/>
        <w:suppressAutoHyphens w:val="0"/>
        <w:autoSpaceDE w:val="0"/>
        <w:autoSpaceDN w:val="0"/>
        <w:adjustRightInd w:val="0"/>
        <w:ind w:firstLine="540"/>
        <w:jc w:val="both"/>
        <w:rPr>
          <w:rFonts w:ascii="Arial" w:hAnsi="Arial" w:cs="Arial"/>
          <w:bCs/>
          <w:highlight w:val="yellow"/>
        </w:rPr>
      </w:pPr>
    </w:p>
    <w:p w:rsidR="003327DE" w:rsidRPr="004F107A" w:rsidRDefault="003327DE" w:rsidP="004F107A">
      <w:pPr>
        <w:autoSpaceDE w:val="0"/>
        <w:ind w:firstLine="540"/>
        <w:jc w:val="both"/>
        <w:rPr>
          <w:rFonts w:ascii="Arial" w:hAnsi="Arial" w:cs="Arial"/>
        </w:rPr>
      </w:pPr>
      <w:r w:rsidRPr="004F107A">
        <w:rPr>
          <w:rFonts w:ascii="Arial" w:hAnsi="Arial" w:cs="Arial"/>
          <w:highlight w:val="yellow"/>
        </w:rPr>
        <w:t>;</w:t>
      </w:r>
    </w:p>
    <w:p w:rsidR="003327DE" w:rsidRPr="004F107A" w:rsidRDefault="003327DE" w:rsidP="004F107A">
      <w:pPr>
        <w:autoSpaceDE w:val="0"/>
        <w:ind w:firstLine="540"/>
        <w:jc w:val="both"/>
        <w:rPr>
          <w:rFonts w:ascii="Arial" w:hAnsi="Arial" w:cs="Arial"/>
        </w:rPr>
      </w:pPr>
      <w:r w:rsidRPr="004F107A">
        <w:rPr>
          <w:rFonts w:ascii="Arial" w:hAnsi="Arial" w:cs="Arial"/>
        </w:rPr>
        <w:t>6) сроки проведения и перечень мероприятий по контролю, необходимых для достижения целей и задач проведения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7) перечень административных регламентов по осуществлению муниципального контроля;</w:t>
      </w:r>
    </w:p>
    <w:p w:rsidR="003327DE" w:rsidRPr="004F107A" w:rsidRDefault="003327DE" w:rsidP="004F107A">
      <w:pPr>
        <w:autoSpaceDE w:val="0"/>
        <w:ind w:firstLine="540"/>
        <w:jc w:val="both"/>
        <w:rPr>
          <w:rFonts w:ascii="Arial" w:hAnsi="Arial" w:cs="Arial"/>
        </w:rPr>
      </w:pPr>
      <w:r w:rsidRPr="004F107A">
        <w:rPr>
          <w:rFonts w:ascii="Arial" w:hAnsi="Arial" w:cs="Arial"/>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9) даты начала и окончания проведения проверки.</w:t>
      </w:r>
    </w:p>
    <w:p w:rsidR="00802486" w:rsidRPr="004F107A" w:rsidRDefault="00802486" w:rsidP="004F107A">
      <w:pPr>
        <w:widowControl/>
        <w:suppressAutoHyphens w:val="0"/>
        <w:autoSpaceDE w:val="0"/>
        <w:autoSpaceDN w:val="0"/>
        <w:adjustRightInd w:val="0"/>
        <w:ind w:firstLine="540"/>
        <w:jc w:val="both"/>
        <w:rPr>
          <w:rFonts w:ascii="Arial" w:hAnsi="Arial" w:cs="Arial"/>
          <w:bCs/>
        </w:rPr>
      </w:pPr>
      <w:r w:rsidRPr="004F107A">
        <w:rPr>
          <w:rFonts w:ascii="Arial" w:hAnsi="Arial" w:cs="Arial"/>
          <w:bCs/>
        </w:rPr>
        <w:t>10) иные сведения, если это предусмотрено типовой формой распоряжения или приказа руководителя, заместителя руководителя органа органа муниципального контроля.</w:t>
      </w:r>
    </w:p>
    <w:p w:rsidR="00802486" w:rsidRPr="004F107A" w:rsidRDefault="00802486" w:rsidP="004F107A">
      <w:pPr>
        <w:autoSpaceDE w:val="0"/>
        <w:ind w:firstLine="540"/>
        <w:jc w:val="both"/>
        <w:rPr>
          <w:rFonts w:ascii="Arial" w:hAnsi="Arial" w:cs="Arial"/>
        </w:rPr>
      </w:pPr>
    </w:p>
    <w:p w:rsidR="003327DE" w:rsidRPr="004F107A" w:rsidRDefault="003327DE" w:rsidP="004F107A">
      <w:pPr>
        <w:pStyle w:val="ConsPlusNormal"/>
        <w:ind w:firstLine="540"/>
        <w:jc w:val="both"/>
        <w:rPr>
          <w:sz w:val="24"/>
          <w:szCs w:val="24"/>
        </w:rPr>
      </w:pPr>
      <w:r w:rsidRPr="004F107A">
        <w:rPr>
          <w:sz w:val="24"/>
          <w:szCs w:val="24"/>
        </w:rPr>
        <w:t>3.1.1</w:t>
      </w:r>
      <w:r w:rsidR="0028490F" w:rsidRPr="004F107A">
        <w:rPr>
          <w:sz w:val="24"/>
          <w:szCs w:val="24"/>
        </w:rPr>
        <w:t>2</w:t>
      </w:r>
      <w:r w:rsidRPr="004F107A">
        <w:rPr>
          <w:sz w:val="24"/>
          <w:szCs w:val="24"/>
        </w:rPr>
        <w:t>. Заверенная печатью копия распоряжения</w:t>
      </w:r>
      <w:r w:rsidRPr="004F107A">
        <w:rPr>
          <w:i/>
          <w:iCs/>
          <w:sz w:val="24"/>
          <w:szCs w:val="24"/>
        </w:rPr>
        <w:t xml:space="preserve"> </w:t>
      </w:r>
      <w:r w:rsidRPr="004F107A">
        <w:rPr>
          <w:sz w:val="24"/>
          <w:szCs w:val="24"/>
        </w:rPr>
        <w:t xml:space="preserve">главы </w:t>
      </w:r>
      <w:r w:rsidR="00A87474" w:rsidRPr="004F107A">
        <w:rPr>
          <w:sz w:val="24"/>
          <w:szCs w:val="24"/>
        </w:rPr>
        <w:t xml:space="preserve">поселения </w:t>
      </w:r>
      <w:r w:rsidRPr="004F107A">
        <w:rPr>
          <w:sz w:val="24"/>
          <w:szCs w:val="24"/>
        </w:rPr>
        <w:t>о проведении проверки вручается под роспись</w:t>
      </w:r>
      <w:r w:rsidR="00452817" w:rsidRPr="004F107A">
        <w:rPr>
          <w:sz w:val="24"/>
          <w:szCs w:val="24"/>
        </w:rPr>
        <w:t xml:space="preserve"> </w:t>
      </w:r>
      <w:r w:rsidR="003A55B5" w:rsidRPr="004F107A">
        <w:rPr>
          <w:sz w:val="24"/>
          <w:szCs w:val="24"/>
        </w:rPr>
        <w:t>специалисту, ответственному за содержание автомобильных дорог</w:t>
      </w:r>
      <w:r w:rsidRPr="004F107A">
        <w:rPr>
          <w:i/>
          <w:iCs/>
          <w:sz w:val="24"/>
          <w:szCs w:val="24"/>
        </w:rPr>
        <w:t xml:space="preserve"> </w:t>
      </w:r>
      <w:r w:rsidRPr="004F107A">
        <w:rPr>
          <w:sz w:val="24"/>
          <w:szCs w:val="24"/>
        </w:rPr>
        <w:t xml:space="preserve">администрации </w:t>
      </w:r>
      <w:r w:rsidR="00A87474" w:rsidRPr="004F107A">
        <w:rPr>
          <w:sz w:val="24"/>
          <w:szCs w:val="24"/>
        </w:rPr>
        <w:t>поселения</w:t>
      </w:r>
      <w:r w:rsidRPr="004F107A">
        <w:rPr>
          <w:sz w:val="24"/>
          <w:szCs w:val="24"/>
        </w:rPr>
        <w:t xml:space="preserve">,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лиц, подлежащих проверке, </w:t>
      </w:r>
      <w:r w:rsidR="003A55B5" w:rsidRPr="004F107A">
        <w:rPr>
          <w:sz w:val="24"/>
          <w:szCs w:val="24"/>
        </w:rPr>
        <w:t xml:space="preserve">специалист, ответственный за содержание автомобильных дорог </w:t>
      </w:r>
      <w:r w:rsidRPr="004F107A">
        <w:rPr>
          <w:sz w:val="24"/>
          <w:szCs w:val="24"/>
        </w:rPr>
        <w:t xml:space="preserve">администрации </w:t>
      </w:r>
      <w:r w:rsidR="00A87474" w:rsidRPr="004F107A">
        <w:rPr>
          <w:sz w:val="24"/>
          <w:szCs w:val="24"/>
        </w:rPr>
        <w:t>поселения</w:t>
      </w:r>
      <w:r w:rsidR="00452817" w:rsidRPr="004F107A">
        <w:rPr>
          <w:sz w:val="24"/>
          <w:szCs w:val="24"/>
        </w:rPr>
        <w:t xml:space="preserve"> </w:t>
      </w:r>
      <w:r w:rsidRPr="004F107A">
        <w:rPr>
          <w:sz w:val="24"/>
          <w:szCs w:val="24"/>
        </w:rPr>
        <w:t xml:space="preserve">обязан представить информацию об этих органах, а также об экспертах, экспертных </w:t>
      </w:r>
      <w:r w:rsidRPr="004F107A">
        <w:rPr>
          <w:sz w:val="24"/>
          <w:szCs w:val="24"/>
        </w:rPr>
        <w:lastRenderedPageBreak/>
        <w:t>организациях в целях подтверждения своих полномочий.</w:t>
      </w:r>
    </w:p>
    <w:p w:rsidR="0028490F" w:rsidRPr="004F107A" w:rsidRDefault="00A776E7" w:rsidP="004F107A">
      <w:pPr>
        <w:widowControl/>
        <w:suppressAutoHyphens w:val="0"/>
        <w:autoSpaceDE w:val="0"/>
        <w:autoSpaceDN w:val="0"/>
        <w:adjustRightInd w:val="0"/>
        <w:ind w:firstLine="567"/>
        <w:jc w:val="both"/>
        <w:rPr>
          <w:rFonts w:ascii="Arial" w:hAnsi="Arial" w:cs="Arial"/>
        </w:rPr>
      </w:pPr>
      <w:r w:rsidRPr="004F107A">
        <w:rPr>
          <w:rFonts w:ascii="Arial" w:hAnsi="Arial" w:cs="Arial"/>
        </w:rPr>
        <w:t xml:space="preserve">3.1.13. </w:t>
      </w:r>
      <w:r w:rsidR="0028490F" w:rsidRPr="004F107A">
        <w:rPr>
          <w:rFonts w:ascii="Arial" w:hAnsi="Arial" w:cs="Arial"/>
        </w:rPr>
        <w:t>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28490F" w:rsidRPr="004F107A" w:rsidRDefault="0028490F" w:rsidP="004F107A">
      <w:pPr>
        <w:widowControl/>
        <w:suppressAutoHyphens w:val="0"/>
        <w:autoSpaceDE w:val="0"/>
        <w:autoSpaceDN w:val="0"/>
        <w:adjustRightInd w:val="0"/>
        <w:ind w:firstLine="567"/>
        <w:jc w:val="both"/>
        <w:rPr>
          <w:rFonts w:ascii="Arial" w:hAnsi="Arial" w:cs="Arial"/>
        </w:rPr>
      </w:pPr>
      <w:r w:rsidRPr="004F107A">
        <w:rPr>
          <w:rFonts w:ascii="Arial" w:hAnsi="Arial" w:cs="Arial"/>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28490F" w:rsidRPr="004F107A" w:rsidRDefault="0028490F" w:rsidP="004F107A">
      <w:pPr>
        <w:autoSpaceDE w:val="0"/>
        <w:ind w:firstLine="540"/>
        <w:jc w:val="both"/>
        <w:rPr>
          <w:rFonts w:ascii="Arial" w:hAnsi="Arial" w:cs="Arial"/>
          <w:b/>
          <w:bCs/>
          <w:u w:val="single"/>
        </w:rPr>
      </w:pPr>
      <w:r w:rsidRPr="004F107A">
        <w:rPr>
          <w:rFonts w:ascii="Arial" w:hAnsi="Arial" w:cs="Arial"/>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r w:rsidR="00834E46" w:rsidRPr="004F107A">
        <w:rPr>
          <w:rFonts w:ascii="Arial" w:hAnsi="Arial" w:cs="Arial"/>
        </w:rPr>
        <w:t xml:space="preserve"> </w:t>
      </w:r>
    </w:p>
    <w:p w:rsidR="003327DE" w:rsidRPr="004F107A" w:rsidRDefault="003327DE" w:rsidP="004F107A">
      <w:pPr>
        <w:tabs>
          <w:tab w:val="left" w:pos="-360"/>
        </w:tabs>
        <w:ind w:firstLine="540"/>
        <w:jc w:val="both"/>
        <w:rPr>
          <w:rFonts w:ascii="Arial" w:hAnsi="Arial" w:cs="Arial"/>
        </w:rPr>
      </w:pPr>
    </w:p>
    <w:p w:rsidR="003327DE" w:rsidRPr="004F107A" w:rsidRDefault="003327DE" w:rsidP="004F107A">
      <w:pPr>
        <w:autoSpaceDE w:val="0"/>
        <w:jc w:val="center"/>
        <w:rPr>
          <w:rFonts w:ascii="Arial" w:hAnsi="Arial" w:cs="Arial"/>
        </w:rPr>
      </w:pPr>
      <w:r w:rsidRPr="004F107A">
        <w:rPr>
          <w:rFonts w:ascii="Arial" w:hAnsi="Arial" w:cs="Arial"/>
          <w:b/>
          <w:bCs/>
        </w:rPr>
        <w:t>3.2. Проведение проверки и оформление результатов проверки</w:t>
      </w:r>
    </w:p>
    <w:p w:rsidR="003327DE" w:rsidRPr="004F107A" w:rsidRDefault="003327DE" w:rsidP="004F107A">
      <w:pPr>
        <w:autoSpaceDE w:val="0"/>
        <w:ind w:firstLine="540"/>
        <w:jc w:val="both"/>
        <w:rPr>
          <w:rFonts w:ascii="Arial" w:hAnsi="Arial" w:cs="Arial"/>
        </w:rPr>
      </w:pPr>
    </w:p>
    <w:p w:rsidR="003327DE" w:rsidRPr="004F107A" w:rsidRDefault="003327DE" w:rsidP="004F107A">
      <w:pPr>
        <w:pStyle w:val="ConsPlusNormal"/>
        <w:tabs>
          <w:tab w:val="left" w:pos="360"/>
        </w:tabs>
        <w:ind w:firstLine="540"/>
        <w:jc w:val="both"/>
        <w:rPr>
          <w:sz w:val="24"/>
          <w:szCs w:val="24"/>
        </w:rPr>
      </w:pPr>
      <w:r w:rsidRPr="004F107A">
        <w:rPr>
          <w:sz w:val="24"/>
          <w:szCs w:val="24"/>
        </w:rPr>
        <w:t>3.2.1. Основанием для начала административной процедуры по проведению проверки и оформлению результатов проверки является распоряжение</w:t>
      </w:r>
      <w:r w:rsidRPr="004F107A">
        <w:rPr>
          <w:i/>
          <w:iCs/>
          <w:sz w:val="24"/>
          <w:szCs w:val="24"/>
        </w:rPr>
        <w:t xml:space="preserve"> </w:t>
      </w:r>
      <w:r w:rsidRPr="004F107A">
        <w:rPr>
          <w:sz w:val="24"/>
          <w:szCs w:val="24"/>
        </w:rPr>
        <w:t xml:space="preserve">главы </w:t>
      </w:r>
      <w:r w:rsidR="00A87474" w:rsidRPr="004F107A">
        <w:rPr>
          <w:sz w:val="24"/>
          <w:szCs w:val="24"/>
        </w:rPr>
        <w:t xml:space="preserve">поселения </w:t>
      </w:r>
      <w:r w:rsidRPr="004F107A">
        <w:rPr>
          <w:sz w:val="24"/>
          <w:szCs w:val="24"/>
        </w:rPr>
        <w:t>о проведении проверки.</w:t>
      </w:r>
    </w:p>
    <w:p w:rsidR="003327DE" w:rsidRPr="004F107A" w:rsidRDefault="003327DE" w:rsidP="004F107A">
      <w:pPr>
        <w:tabs>
          <w:tab w:val="left" w:pos="-360"/>
        </w:tabs>
        <w:ind w:firstLine="540"/>
        <w:jc w:val="both"/>
        <w:rPr>
          <w:rFonts w:ascii="Arial" w:hAnsi="Arial" w:cs="Arial"/>
          <w:i/>
          <w:iCs/>
          <w:color w:val="FF0000"/>
          <w:u w:val="single"/>
        </w:rPr>
      </w:pPr>
      <w:r w:rsidRPr="004F107A">
        <w:rPr>
          <w:rFonts w:ascii="Arial" w:hAnsi="Arial" w:cs="Arial"/>
        </w:rPr>
        <w:t>3.2.2. Ответственными за проведение проверки и оформление результатов проверки являются:</w:t>
      </w:r>
    </w:p>
    <w:p w:rsidR="003327DE" w:rsidRPr="004F107A" w:rsidRDefault="003A55B5" w:rsidP="004F107A">
      <w:pPr>
        <w:tabs>
          <w:tab w:val="left" w:pos="-360"/>
        </w:tabs>
        <w:jc w:val="both"/>
        <w:rPr>
          <w:rFonts w:ascii="Arial" w:hAnsi="Arial" w:cs="Arial"/>
        </w:rPr>
      </w:pPr>
      <w:r w:rsidRPr="004F107A">
        <w:rPr>
          <w:rFonts w:ascii="Arial" w:hAnsi="Arial" w:cs="Arial"/>
        </w:rPr>
        <w:t xml:space="preserve">специалист, ответственный за содержание автомобильных дорог </w:t>
      </w:r>
      <w:r w:rsidR="003327DE" w:rsidRPr="004F107A">
        <w:rPr>
          <w:rFonts w:ascii="Arial" w:hAnsi="Arial" w:cs="Arial"/>
        </w:rPr>
        <w:t xml:space="preserve">администрации </w:t>
      </w:r>
      <w:r w:rsidR="007E66C3" w:rsidRPr="004F107A">
        <w:rPr>
          <w:rFonts w:ascii="Arial" w:hAnsi="Arial" w:cs="Arial"/>
        </w:rPr>
        <w:t>сельского поселения</w:t>
      </w:r>
      <w:r w:rsidR="003327DE" w:rsidRPr="004F107A">
        <w:rPr>
          <w:rFonts w:ascii="Arial" w:hAnsi="Arial" w:cs="Arial"/>
        </w:rPr>
        <w:t>.</w:t>
      </w:r>
    </w:p>
    <w:p w:rsidR="003327DE" w:rsidRPr="004F107A" w:rsidRDefault="003327DE" w:rsidP="004F107A">
      <w:pPr>
        <w:pStyle w:val="ConsPlusNormal"/>
        <w:tabs>
          <w:tab w:val="left" w:pos="360"/>
        </w:tabs>
        <w:ind w:firstLine="540"/>
        <w:jc w:val="both"/>
        <w:rPr>
          <w:sz w:val="24"/>
          <w:szCs w:val="24"/>
        </w:rPr>
      </w:pPr>
      <w:r w:rsidRPr="004F107A">
        <w:rPr>
          <w:sz w:val="24"/>
          <w:szCs w:val="24"/>
        </w:rPr>
        <w:t>3.2.3. О проведении плановой проверки юридическое лицо, индивидуальный предприниматель уведомляются уполномоченным органом не позднее чем в течение трех  рабочих  дней  до  начала  ее  проведения  посредством направления копии распоряжения</w:t>
      </w:r>
      <w:r w:rsidRPr="004F107A">
        <w:rPr>
          <w:i/>
          <w:iCs/>
          <w:sz w:val="24"/>
          <w:szCs w:val="24"/>
        </w:rPr>
        <w:t xml:space="preserve"> </w:t>
      </w:r>
      <w:r w:rsidRPr="004F107A">
        <w:rPr>
          <w:sz w:val="24"/>
          <w:szCs w:val="24"/>
        </w:rPr>
        <w:t xml:space="preserve">главы </w:t>
      </w:r>
      <w:r w:rsidR="00A87474" w:rsidRPr="004F107A">
        <w:rPr>
          <w:sz w:val="24"/>
          <w:szCs w:val="24"/>
        </w:rPr>
        <w:t xml:space="preserve">поселения </w:t>
      </w:r>
      <w:r w:rsidRPr="004F107A">
        <w:rPr>
          <w:sz w:val="24"/>
          <w:szCs w:val="24"/>
        </w:rPr>
        <w:t>о начале проведения плановой проверки заказным почтовым отправлением с уведомлением о вручении или иным доступным способом.</w:t>
      </w:r>
    </w:p>
    <w:p w:rsidR="00602228" w:rsidRPr="004F107A" w:rsidRDefault="00602228" w:rsidP="004F107A">
      <w:pPr>
        <w:autoSpaceDE w:val="0"/>
        <w:ind w:firstLine="540"/>
        <w:jc w:val="both"/>
        <w:rPr>
          <w:rFonts w:ascii="Arial" w:hAnsi="Arial" w:cs="Arial"/>
        </w:rPr>
      </w:pPr>
      <w:r w:rsidRPr="004F107A">
        <w:rPr>
          <w:rFonts w:ascii="Arial" w:hAnsi="Arial" w:cs="Arial"/>
        </w:rPr>
        <w:t xml:space="preserve">О проведении  внеплановой выездной поверки, за исключением  внеплановой выездной проверки, основания проведения которой указаны в  пункте 2  части 2  статьи 10 Федерального закона  №294-ФЗ юридическое лицо, индивидуальный предприниматель уведомляются  администрацией  поселения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w:t>
      </w:r>
      <w:r w:rsidR="007E66C3" w:rsidRPr="004F107A">
        <w:rPr>
          <w:rFonts w:ascii="Arial" w:hAnsi="Arial" w:cs="Arial"/>
        </w:rPr>
        <w:t>сельского поселения</w:t>
      </w:r>
      <w:r w:rsidRPr="004F107A">
        <w:rPr>
          <w:rFonts w:ascii="Arial" w:hAnsi="Arial" w:cs="Arial"/>
        </w:rPr>
        <w:t>.</w:t>
      </w:r>
    </w:p>
    <w:p w:rsidR="003327DE" w:rsidRPr="004F107A" w:rsidRDefault="003327DE" w:rsidP="004F107A">
      <w:pPr>
        <w:autoSpaceDE w:val="0"/>
        <w:ind w:firstLine="540"/>
        <w:jc w:val="both"/>
        <w:rPr>
          <w:rFonts w:ascii="Arial" w:hAnsi="Arial" w:cs="Arial"/>
        </w:rPr>
      </w:pPr>
      <w:r w:rsidRPr="004F107A">
        <w:rPr>
          <w:rFonts w:ascii="Arial" w:hAnsi="Arial" w:cs="Arial"/>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3327DE" w:rsidRPr="004F107A" w:rsidRDefault="003327DE" w:rsidP="004F107A">
      <w:pPr>
        <w:pStyle w:val="ConsPlusNormal"/>
        <w:tabs>
          <w:tab w:val="left" w:pos="360"/>
        </w:tabs>
        <w:ind w:firstLine="540"/>
        <w:jc w:val="both"/>
        <w:rPr>
          <w:sz w:val="24"/>
          <w:szCs w:val="24"/>
        </w:rPr>
      </w:pPr>
      <w:r w:rsidRPr="004F107A">
        <w:rPr>
          <w:sz w:val="24"/>
          <w:szCs w:val="24"/>
        </w:rPr>
        <w:lastRenderedPageBreak/>
        <w:t xml:space="preserve">3.2.4. Предметом документарной проверки являются сведения, содержащиеся в документах юридического лица и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уполномоченного органа. </w:t>
      </w:r>
    </w:p>
    <w:p w:rsidR="003327DE" w:rsidRPr="004F107A" w:rsidRDefault="003327DE" w:rsidP="004F107A">
      <w:pPr>
        <w:pStyle w:val="ConsPlusNormal"/>
        <w:tabs>
          <w:tab w:val="left" w:pos="360"/>
        </w:tabs>
        <w:ind w:firstLine="540"/>
        <w:jc w:val="both"/>
        <w:rPr>
          <w:sz w:val="24"/>
          <w:szCs w:val="24"/>
        </w:rPr>
      </w:pPr>
      <w:r w:rsidRPr="004F107A">
        <w:rPr>
          <w:sz w:val="24"/>
          <w:szCs w:val="24"/>
        </w:rPr>
        <w:t>Документарная проверка проводится по месту нахождения уполномоченного органа.</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xml:space="preserve">В процессе проведения документарной проверки </w:t>
      </w:r>
      <w:r w:rsidR="003A55B5" w:rsidRPr="004F107A">
        <w:rPr>
          <w:rFonts w:ascii="Arial" w:hAnsi="Arial" w:cs="Arial"/>
        </w:rPr>
        <w:t xml:space="preserve">специалист, ответственный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A87474" w:rsidRPr="004F107A">
        <w:rPr>
          <w:rFonts w:ascii="Arial" w:hAnsi="Arial" w:cs="Arial"/>
        </w:rPr>
        <w:t xml:space="preserve"> </w:t>
      </w:r>
      <w:r w:rsidRPr="004F107A">
        <w:rPr>
          <w:rFonts w:ascii="Arial" w:hAnsi="Arial" w:cs="Arial"/>
        </w:rPr>
        <w:t>в первую очередь рассматриваются документы юридического лица, индивидуального предпринимател</w:t>
      </w:r>
      <w:bookmarkStart w:id="6" w:name="_GoBack"/>
      <w:bookmarkEnd w:id="6"/>
      <w:r w:rsidRPr="004F107A">
        <w:rPr>
          <w:rFonts w:ascii="Arial" w:hAnsi="Arial" w:cs="Arial"/>
        </w:rPr>
        <w:t>я, имеющиеся в распоряжении уполномоченного органа,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уполномоченный орган направляет в адрес юридического лица, индивидуального предпринимателя</w:t>
      </w:r>
      <w:r w:rsidRPr="004F107A">
        <w:rPr>
          <w:rFonts w:ascii="Arial" w:hAnsi="Arial" w:cs="Arial"/>
          <w:b/>
          <w:bCs/>
        </w:rPr>
        <w:t>,</w:t>
      </w:r>
      <w:r w:rsidRPr="004F107A">
        <w:rPr>
          <w:rFonts w:ascii="Arial" w:hAnsi="Arial" w:cs="Arial"/>
        </w:rPr>
        <w:t xml:space="preserve">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w:t>
      </w:r>
      <w:r w:rsidRPr="004F107A">
        <w:rPr>
          <w:rFonts w:ascii="Arial" w:hAnsi="Arial" w:cs="Arial"/>
          <w:i/>
          <w:iCs/>
        </w:rPr>
        <w:t xml:space="preserve"> </w:t>
      </w:r>
      <w:r w:rsidRPr="004F107A">
        <w:rPr>
          <w:rFonts w:ascii="Arial" w:hAnsi="Arial" w:cs="Arial"/>
        </w:rPr>
        <w:t xml:space="preserve">главы </w:t>
      </w:r>
      <w:r w:rsidR="00A87474" w:rsidRPr="004F107A">
        <w:rPr>
          <w:rFonts w:ascii="Arial" w:hAnsi="Arial" w:cs="Arial"/>
        </w:rPr>
        <w:t xml:space="preserve">поселения </w:t>
      </w:r>
      <w:r w:rsidRPr="004F107A">
        <w:rPr>
          <w:rFonts w:ascii="Arial" w:hAnsi="Arial" w:cs="Arial"/>
        </w:rPr>
        <w:t>о проведении документарной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В течение десяти рабочих дней со дня получения мотивированного запроса юридическое лицо, индивидуальный предприниматель обязаны направить в уполномоченный орган указанные в запросе документы.</w:t>
      </w:r>
    </w:p>
    <w:p w:rsidR="003327DE" w:rsidRPr="004F107A" w:rsidRDefault="003327DE" w:rsidP="004F107A">
      <w:pPr>
        <w:autoSpaceDE w:val="0"/>
        <w:ind w:firstLine="540"/>
        <w:jc w:val="both"/>
        <w:rPr>
          <w:rFonts w:ascii="Arial" w:hAnsi="Arial" w:cs="Arial"/>
        </w:rPr>
      </w:pPr>
      <w:r w:rsidRPr="004F107A">
        <w:rPr>
          <w:rFonts w:ascii="Arial" w:hAnsi="Arial" w:cs="Arial"/>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w:t>
      </w:r>
      <w:r w:rsidR="00054B94" w:rsidRPr="004F107A">
        <w:rPr>
          <w:rFonts w:ascii="Arial" w:hAnsi="Arial" w:cs="Arial"/>
        </w:rPr>
        <w:t>, подписанных усиленной квалифицированной электронной подписью</w:t>
      </w:r>
      <w:r w:rsidRPr="004F107A">
        <w:rPr>
          <w:rFonts w:ascii="Arial" w:hAnsi="Arial" w:cs="Arial"/>
        </w:rPr>
        <w:t xml:space="preserve"> в порядке, установленном Правительством Российской Федерации.</w:t>
      </w:r>
    </w:p>
    <w:p w:rsidR="003327DE" w:rsidRPr="004F107A" w:rsidRDefault="003327DE" w:rsidP="004F107A">
      <w:pPr>
        <w:autoSpaceDE w:val="0"/>
        <w:ind w:firstLine="540"/>
        <w:jc w:val="both"/>
        <w:rPr>
          <w:rFonts w:ascii="Arial" w:hAnsi="Arial" w:cs="Arial"/>
        </w:rPr>
      </w:pPr>
      <w:r w:rsidRPr="004F107A">
        <w:rPr>
          <w:rFonts w:ascii="Arial" w:hAnsi="Arial" w:cs="Arial"/>
        </w:rPr>
        <w:t>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3327DE" w:rsidRPr="004F107A" w:rsidRDefault="003327DE" w:rsidP="004F107A">
      <w:pPr>
        <w:tabs>
          <w:tab w:val="left" w:pos="-360"/>
          <w:tab w:val="left" w:pos="1418"/>
        </w:tabs>
        <w:autoSpaceDE w:val="0"/>
        <w:ind w:firstLine="540"/>
        <w:jc w:val="both"/>
        <w:rPr>
          <w:rFonts w:ascii="Arial" w:hAnsi="Arial" w:cs="Arial"/>
        </w:rPr>
      </w:pPr>
      <w:bookmarkStart w:id="7" w:name="Par7"/>
      <w:bookmarkEnd w:id="7"/>
      <w:r w:rsidRPr="004F107A">
        <w:rPr>
          <w:rFonts w:ascii="Arial" w:hAnsi="Arial" w:cs="Arial"/>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уполномоченного органа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3327DE" w:rsidRPr="004F107A" w:rsidRDefault="003327DE" w:rsidP="004F107A">
      <w:pPr>
        <w:autoSpaceDE w:val="0"/>
        <w:ind w:firstLine="540"/>
        <w:jc w:val="both"/>
        <w:rPr>
          <w:rFonts w:ascii="Arial" w:hAnsi="Arial" w:cs="Arial"/>
          <w:i/>
          <w:iCs/>
        </w:rPr>
      </w:pPr>
      <w:r w:rsidRPr="004F107A">
        <w:rPr>
          <w:rFonts w:ascii="Arial" w:hAnsi="Arial" w:cs="Arial"/>
        </w:rPr>
        <w:t>Юридическое лицо, индивидуальный предприниматель,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вышеуказанных сведений, вправе представить дополнительно в  уполномоченный орган документы, подтверждающие достоверность ранее представленных документов.</w:t>
      </w:r>
    </w:p>
    <w:p w:rsidR="003327DE" w:rsidRPr="004F107A" w:rsidRDefault="003327DE" w:rsidP="004F107A">
      <w:pPr>
        <w:tabs>
          <w:tab w:val="left" w:pos="-360"/>
        </w:tabs>
        <w:jc w:val="both"/>
        <w:rPr>
          <w:rFonts w:ascii="Arial" w:hAnsi="Arial" w:cs="Arial"/>
        </w:rPr>
      </w:pPr>
      <w:r w:rsidRPr="004F107A">
        <w:rPr>
          <w:rFonts w:ascii="Arial" w:hAnsi="Arial" w:cs="Arial"/>
          <w:i/>
          <w:iCs/>
        </w:rPr>
        <w:tab/>
      </w:r>
      <w:r w:rsidR="003A55B5" w:rsidRPr="004F107A">
        <w:rPr>
          <w:rFonts w:ascii="Arial" w:hAnsi="Arial" w:cs="Arial"/>
        </w:rPr>
        <w:t xml:space="preserve">специалист, ответственный за содержание автомобильных дорог </w:t>
      </w:r>
      <w:r w:rsidR="00C377A9" w:rsidRPr="004F107A">
        <w:rPr>
          <w:rFonts w:ascii="Arial" w:hAnsi="Arial" w:cs="Arial"/>
        </w:rPr>
        <w:t xml:space="preserve">администрации </w:t>
      </w:r>
      <w:r w:rsidR="007E66C3" w:rsidRPr="004F107A">
        <w:rPr>
          <w:rFonts w:ascii="Arial" w:hAnsi="Arial" w:cs="Arial"/>
        </w:rPr>
        <w:t>сельского поселения</w:t>
      </w:r>
      <w:r w:rsidRPr="004F107A">
        <w:rPr>
          <w:rFonts w:ascii="Arial" w:hAnsi="Arial" w:cs="Arial"/>
        </w:rPr>
        <w:t xml:space="preserve">,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w:t>
      </w:r>
      <w:r w:rsidRPr="004F107A">
        <w:rPr>
          <w:rFonts w:ascii="Arial" w:hAnsi="Arial" w:cs="Arial"/>
        </w:rPr>
        <w:lastRenderedPageBreak/>
        <w:t xml:space="preserve">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уполномоченный орган установит признаки нарушения обязательных требований или требований, установленных муниципальными правовыми актами, </w:t>
      </w:r>
      <w:r w:rsidR="003A55B5" w:rsidRPr="004F107A">
        <w:rPr>
          <w:rFonts w:ascii="Arial" w:hAnsi="Arial" w:cs="Arial"/>
        </w:rPr>
        <w:t xml:space="preserve">специалист, ответственный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C377A9" w:rsidRPr="004F107A">
        <w:rPr>
          <w:rFonts w:ascii="Arial" w:hAnsi="Arial" w:cs="Arial"/>
        </w:rPr>
        <w:t xml:space="preserve"> </w:t>
      </w:r>
      <w:r w:rsidRPr="004F107A">
        <w:rPr>
          <w:rFonts w:ascii="Arial" w:hAnsi="Arial" w:cs="Arial"/>
        </w:rPr>
        <w:t>вправе провести выездную проверку.</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При проведении документарной проверки уполномоченный орган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государственного контроля (надзора), органов муниципального контроля.</w:t>
      </w:r>
    </w:p>
    <w:p w:rsidR="003327DE" w:rsidRPr="004F107A" w:rsidRDefault="003327DE" w:rsidP="004F107A">
      <w:pPr>
        <w:pStyle w:val="ConsPlusNormal"/>
        <w:ind w:firstLine="540"/>
        <w:jc w:val="both"/>
        <w:rPr>
          <w:sz w:val="24"/>
          <w:szCs w:val="24"/>
        </w:rPr>
      </w:pPr>
      <w:bookmarkStart w:id="8" w:name="sub_341"/>
      <w:bookmarkEnd w:id="8"/>
      <w:r w:rsidRPr="004F107A">
        <w:rPr>
          <w:sz w:val="24"/>
          <w:szCs w:val="24"/>
        </w:rPr>
        <w:t xml:space="preserve">3.2.5. </w:t>
      </w:r>
      <w:bookmarkStart w:id="9" w:name="sub_342"/>
      <w:bookmarkEnd w:id="9"/>
      <w:r w:rsidRPr="004F107A">
        <w:rPr>
          <w:sz w:val="24"/>
          <w:szCs w:val="24"/>
        </w:rPr>
        <w:t>Предметом выездной проверки являются содержащиеся в документах юридического лица, индивидуального предпринимателя, сведения, а также соответствие работников юридического лица, индивидуального предпринимателя,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3327DE" w:rsidRPr="004F107A" w:rsidRDefault="003327DE" w:rsidP="004F107A">
      <w:pPr>
        <w:autoSpaceDE w:val="0"/>
        <w:ind w:firstLine="540"/>
        <w:jc w:val="both"/>
        <w:rPr>
          <w:rFonts w:ascii="Arial" w:hAnsi="Arial" w:cs="Arial"/>
        </w:rPr>
      </w:pPr>
      <w:r w:rsidRPr="004F107A">
        <w:rPr>
          <w:rFonts w:ascii="Arial" w:hAnsi="Arial" w:cs="Arial"/>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3327DE" w:rsidRPr="004F107A" w:rsidRDefault="003327DE" w:rsidP="004F107A">
      <w:pPr>
        <w:autoSpaceDE w:val="0"/>
        <w:ind w:firstLine="540"/>
        <w:jc w:val="both"/>
        <w:rPr>
          <w:rFonts w:ascii="Arial" w:hAnsi="Arial" w:cs="Arial"/>
        </w:rPr>
      </w:pPr>
      <w:r w:rsidRPr="004F107A">
        <w:rPr>
          <w:rFonts w:ascii="Arial" w:hAnsi="Arial" w:cs="Arial"/>
        </w:rPr>
        <w:t>Выездная проверка проводится в случае, если при документарной проверке не представляется возможным:</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xml:space="preserve">1) удостовериться в полноте и достоверности сведений, содержащихся в </w:t>
      </w:r>
      <w:r w:rsidRPr="004F107A">
        <w:rPr>
          <w:rStyle w:val="a4"/>
          <w:rFonts w:ascii="Arial" w:hAnsi="Arial" w:cs="Arial"/>
          <w:color w:val="000000"/>
          <w:u w:val="none"/>
        </w:rPr>
        <w:t>уведомлении</w:t>
      </w:r>
      <w:r w:rsidRPr="004F107A">
        <w:rPr>
          <w:rFonts w:ascii="Arial" w:hAnsi="Arial" w:cs="Arial"/>
          <w:color w:val="000000"/>
        </w:rPr>
        <w:t xml:space="preserve"> </w:t>
      </w:r>
      <w:r w:rsidRPr="004F107A">
        <w:rPr>
          <w:rFonts w:ascii="Arial" w:hAnsi="Arial" w:cs="Arial"/>
        </w:rPr>
        <w:t>о начале осуществления отдельных видов предпринимательской деятельности и иных имеющихся в распоряжении уполномоченного органа документах  юридического  лица, индивидуального предпринимателя;</w:t>
      </w:r>
    </w:p>
    <w:p w:rsidR="003327DE" w:rsidRPr="004F107A" w:rsidRDefault="003327DE" w:rsidP="004F107A">
      <w:pPr>
        <w:autoSpaceDE w:val="0"/>
        <w:ind w:firstLine="540"/>
        <w:jc w:val="both"/>
        <w:rPr>
          <w:rFonts w:ascii="Arial" w:hAnsi="Arial" w:cs="Arial"/>
        </w:rPr>
      </w:pPr>
      <w:r w:rsidRPr="004F107A">
        <w:rPr>
          <w:rFonts w:ascii="Arial" w:hAnsi="Arial" w:cs="Arial"/>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327DE" w:rsidRPr="004F107A" w:rsidRDefault="003327DE" w:rsidP="004F107A">
      <w:pPr>
        <w:pStyle w:val="ConsPlusNormal"/>
        <w:tabs>
          <w:tab w:val="left" w:pos="360"/>
        </w:tabs>
        <w:ind w:firstLine="540"/>
        <w:jc w:val="both"/>
        <w:rPr>
          <w:sz w:val="24"/>
          <w:szCs w:val="24"/>
        </w:rPr>
      </w:pPr>
      <w:r w:rsidRPr="004F107A">
        <w:rPr>
          <w:sz w:val="24"/>
          <w:szCs w:val="24"/>
        </w:rPr>
        <w:t xml:space="preserve">Выездная проверка начинается с предъявления служебного удостоверения </w:t>
      </w:r>
      <w:r w:rsidR="003A55B5" w:rsidRPr="004F107A">
        <w:rPr>
          <w:sz w:val="24"/>
          <w:szCs w:val="24"/>
        </w:rPr>
        <w:t>специалистом, ответственного за содержание автомобильных дорог</w:t>
      </w:r>
      <w:r w:rsidRPr="004F107A">
        <w:rPr>
          <w:b/>
          <w:bCs/>
          <w:i/>
          <w:iCs/>
          <w:sz w:val="24"/>
          <w:szCs w:val="24"/>
        </w:rPr>
        <w:t xml:space="preserve"> </w:t>
      </w:r>
      <w:r w:rsidRPr="004F107A">
        <w:rPr>
          <w:sz w:val="24"/>
          <w:szCs w:val="24"/>
        </w:rPr>
        <w:t xml:space="preserve">администрации </w:t>
      </w:r>
      <w:r w:rsidR="007E66C3" w:rsidRPr="004F107A">
        <w:rPr>
          <w:sz w:val="24"/>
          <w:szCs w:val="24"/>
        </w:rPr>
        <w:t>сельского поселения</w:t>
      </w:r>
      <w:r w:rsidRPr="004F107A">
        <w:rPr>
          <w:sz w:val="24"/>
          <w:szCs w:val="24"/>
        </w:rPr>
        <w:t>,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w:t>
      </w:r>
      <w:r w:rsidRPr="004F107A">
        <w:rPr>
          <w:i/>
          <w:iCs/>
          <w:sz w:val="24"/>
          <w:szCs w:val="24"/>
        </w:rPr>
        <w:t xml:space="preserve"> </w:t>
      </w:r>
      <w:r w:rsidRPr="004F107A">
        <w:rPr>
          <w:sz w:val="24"/>
          <w:szCs w:val="24"/>
        </w:rPr>
        <w:t xml:space="preserve">главы </w:t>
      </w:r>
      <w:r w:rsidR="00C377A9" w:rsidRPr="004F107A">
        <w:rPr>
          <w:sz w:val="24"/>
          <w:szCs w:val="24"/>
        </w:rPr>
        <w:t xml:space="preserve">поселения </w:t>
      </w:r>
      <w:r w:rsidRPr="004F107A">
        <w:rPr>
          <w:sz w:val="24"/>
          <w:szCs w:val="24"/>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3327DE" w:rsidRPr="004F107A" w:rsidRDefault="003327DE" w:rsidP="004F107A">
      <w:pPr>
        <w:tabs>
          <w:tab w:val="left" w:pos="-360"/>
        </w:tabs>
        <w:ind w:firstLine="540"/>
        <w:jc w:val="both"/>
        <w:rPr>
          <w:rFonts w:ascii="Arial" w:hAnsi="Arial" w:cs="Arial"/>
        </w:rPr>
      </w:pPr>
      <w:r w:rsidRPr="004F107A">
        <w:rPr>
          <w:rFonts w:ascii="Arial" w:hAnsi="Arial" w:cs="Arial"/>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w:t>
      </w:r>
      <w:r w:rsidR="003A55B5" w:rsidRPr="004F107A">
        <w:rPr>
          <w:rFonts w:ascii="Arial" w:hAnsi="Arial" w:cs="Arial"/>
        </w:rPr>
        <w:t xml:space="preserve">специалисту, ответственному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Pr="004F107A">
        <w:rPr>
          <w:rFonts w:ascii="Arial" w:hAnsi="Arial" w:cs="Arial"/>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w:t>
      </w:r>
      <w:r w:rsidR="003A55B5" w:rsidRPr="004F107A">
        <w:rPr>
          <w:rFonts w:ascii="Arial" w:hAnsi="Arial" w:cs="Arial"/>
        </w:rPr>
        <w:t xml:space="preserve">специалисту, ответственному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C377A9" w:rsidRPr="004F107A">
        <w:rPr>
          <w:rFonts w:ascii="Arial" w:hAnsi="Arial" w:cs="Arial"/>
        </w:rPr>
        <w:t xml:space="preserve"> </w:t>
      </w:r>
      <w:r w:rsidRPr="004F107A">
        <w:rPr>
          <w:rFonts w:ascii="Arial" w:hAnsi="Arial" w:cs="Arial"/>
        </w:rPr>
        <w:t xml:space="preserve">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w:t>
      </w:r>
      <w:r w:rsidRPr="004F107A">
        <w:rPr>
          <w:rFonts w:ascii="Arial" w:hAnsi="Arial" w:cs="Arial"/>
        </w:rPr>
        <w:lastRenderedPageBreak/>
        <w:t>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1A60AD" w:rsidRPr="004F107A" w:rsidRDefault="001A60AD" w:rsidP="004F107A">
      <w:pPr>
        <w:tabs>
          <w:tab w:val="left" w:pos="-360"/>
        </w:tabs>
        <w:ind w:firstLine="540"/>
        <w:jc w:val="both"/>
        <w:rPr>
          <w:rFonts w:ascii="Arial" w:hAnsi="Arial" w:cs="Arial"/>
        </w:rPr>
      </w:pPr>
      <w:r w:rsidRPr="004F107A">
        <w:rPr>
          <w:rFonts w:ascii="Arial" w:hAnsi="Arial" w:cs="Arial"/>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поселения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3327DE" w:rsidRPr="004F107A" w:rsidRDefault="003327DE" w:rsidP="004F107A">
      <w:pPr>
        <w:pStyle w:val="ConsPlusNormal"/>
        <w:ind w:firstLine="540"/>
        <w:jc w:val="both"/>
        <w:rPr>
          <w:sz w:val="24"/>
          <w:szCs w:val="24"/>
        </w:rPr>
      </w:pPr>
      <w:bookmarkStart w:id="10" w:name="sub_3423"/>
      <w:bookmarkEnd w:id="10"/>
      <w:r w:rsidRPr="004F107A">
        <w:rPr>
          <w:sz w:val="24"/>
          <w:szCs w:val="24"/>
        </w:rPr>
        <w:t xml:space="preserve">3.2.6. </w:t>
      </w:r>
      <w:bookmarkStart w:id="11" w:name="sub_34210"/>
      <w:bookmarkEnd w:id="11"/>
      <w:r w:rsidRPr="004F107A">
        <w:rPr>
          <w:sz w:val="24"/>
          <w:szCs w:val="24"/>
        </w:rPr>
        <w:t xml:space="preserve">По результатам проверки </w:t>
      </w:r>
      <w:r w:rsidR="003A55B5" w:rsidRPr="004F107A">
        <w:rPr>
          <w:sz w:val="24"/>
          <w:szCs w:val="24"/>
        </w:rPr>
        <w:t xml:space="preserve">специалист, ответственный за содержание автомобильных дорог </w:t>
      </w:r>
      <w:r w:rsidRPr="004F107A">
        <w:rPr>
          <w:sz w:val="24"/>
          <w:szCs w:val="24"/>
        </w:rPr>
        <w:t xml:space="preserve">администрации </w:t>
      </w:r>
      <w:r w:rsidR="00C377A9" w:rsidRPr="004F107A">
        <w:rPr>
          <w:sz w:val="24"/>
          <w:szCs w:val="24"/>
        </w:rPr>
        <w:t>поселения</w:t>
      </w:r>
      <w:r w:rsidRPr="004F107A">
        <w:rPr>
          <w:sz w:val="24"/>
          <w:szCs w:val="24"/>
        </w:rPr>
        <w:t>, проводившим проверку в отношении юридического лица, индивидуального предпринимателя, составляется акт проверки по типовой форме,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327DE" w:rsidRPr="004F107A" w:rsidRDefault="003327DE" w:rsidP="004F107A">
      <w:pPr>
        <w:autoSpaceDE w:val="0"/>
        <w:ind w:firstLine="540"/>
        <w:jc w:val="both"/>
        <w:rPr>
          <w:rFonts w:ascii="Arial" w:hAnsi="Arial" w:cs="Arial"/>
        </w:rPr>
      </w:pPr>
      <w:r w:rsidRPr="004F107A">
        <w:rPr>
          <w:rFonts w:ascii="Arial" w:hAnsi="Arial" w:cs="Arial"/>
        </w:rPr>
        <w:t>В акте проверки указываются:</w:t>
      </w:r>
    </w:p>
    <w:p w:rsidR="003327DE" w:rsidRPr="004F107A" w:rsidRDefault="003327DE" w:rsidP="004F107A">
      <w:pPr>
        <w:autoSpaceDE w:val="0"/>
        <w:ind w:firstLine="540"/>
        <w:jc w:val="both"/>
        <w:rPr>
          <w:rFonts w:ascii="Arial" w:hAnsi="Arial" w:cs="Arial"/>
        </w:rPr>
      </w:pPr>
      <w:r w:rsidRPr="004F107A">
        <w:rPr>
          <w:rFonts w:ascii="Arial" w:hAnsi="Arial" w:cs="Arial"/>
        </w:rPr>
        <w:t>1) дата, время и место составления акта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2) наименование органа муниципального контроля;</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3) дата и номер распоряжения главы </w:t>
      </w:r>
      <w:r w:rsidR="00C377A9" w:rsidRPr="004F107A">
        <w:rPr>
          <w:rFonts w:ascii="Arial" w:hAnsi="Arial" w:cs="Arial"/>
        </w:rPr>
        <w:t xml:space="preserve">поселения </w:t>
      </w:r>
      <w:r w:rsidRPr="004F107A">
        <w:rPr>
          <w:rFonts w:ascii="Arial" w:hAnsi="Arial" w:cs="Arial"/>
        </w:rPr>
        <w:t>о назначении выездной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4) фамилии, имена, отчества и должности должностного лица или должностных лиц, проводивших проверку;</w:t>
      </w:r>
    </w:p>
    <w:p w:rsidR="003327DE" w:rsidRPr="004F107A" w:rsidRDefault="003327DE" w:rsidP="004F107A">
      <w:pPr>
        <w:autoSpaceDE w:val="0"/>
        <w:ind w:firstLine="540"/>
        <w:jc w:val="both"/>
        <w:rPr>
          <w:rFonts w:ascii="Arial" w:hAnsi="Arial" w:cs="Arial"/>
        </w:rPr>
      </w:pPr>
      <w:r w:rsidRPr="004F107A">
        <w:rPr>
          <w:rFonts w:ascii="Arial" w:hAnsi="Arial" w:cs="Arial"/>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6) дата, время, продолжительность и место проведения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 </w:t>
      </w:r>
    </w:p>
    <w:p w:rsidR="003327DE" w:rsidRPr="004F107A" w:rsidRDefault="003327DE" w:rsidP="004F107A">
      <w:pPr>
        <w:autoSpaceDE w:val="0"/>
        <w:ind w:firstLine="540"/>
        <w:jc w:val="both"/>
        <w:rPr>
          <w:rFonts w:ascii="Arial" w:hAnsi="Arial" w:cs="Arial"/>
        </w:rPr>
      </w:pPr>
      <w:r w:rsidRPr="004F107A">
        <w:rPr>
          <w:rFonts w:ascii="Arial" w:hAnsi="Arial" w:cs="Arial"/>
        </w:rPr>
        <w:t>9) подписи должностного лица или должностных лиц, проводивших проверку.</w:t>
      </w:r>
    </w:p>
    <w:p w:rsidR="003327DE" w:rsidRPr="004F107A" w:rsidRDefault="003327DE" w:rsidP="004F107A">
      <w:pPr>
        <w:pStyle w:val="ConsPlusNormal"/>
        <w:ind w:firstLine="540"/>
        <w:jc w:val="both"/>
        <w:rPr>
          <w:sz w:val="24"/>
          <w:szCs w:val="24"/>
        </w:rPr>
      </w:pPr>
      <w:r w:rsidRPr="004F107A">
        <w:rPr>
          <w:sz w:val="24"/>
          <w:szCs w:val="24"/>
        </w:rPr>
        <w:t xml:space="preserve">3.2.7.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w:t>
      </w:r>
      <w:r w:rsidRPr="004F107A">
        <w:rPr>
          <w:sz w:val="24"/>
          <w:szCs w:val="24"/>
        </w:rPr>
        <w:lastRenderedPageBreak/>
        <w:t>результатами проверки документы или их копии.</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Результаты проверки, содержащие информацию, составляющую государственную, коммерческую, служебную, </w:t>
      </w:r>
      <w:r w:rsidRPr="004F107A">
        <w:rPr>
          <w:rStyle w:val="a4"/>
          <w:rFonts w:ascii="Arial" w:hAnsi="Arial" w:cs="Arial"/>
          <w:color w:val="000000"/>
          <w:u w:val="none"/>
        </w:rPr>
        <w:t>иную</w:t>
      </w:r>
      <w:r w:rsidRPr="004F107A">
        <w:rPr>
          <w:rFonts w:ascii="Arial" w:hAnsi="Arial" w:cs="Arial"/>
        </w:rPr>
        <w:t xml:space="preserve"> тайну, оформляются с соблюдением требований, предусмотренных законодательством Российской Федерации при его наличии.</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3.2.9. В журнале учета проверок юридического лица, индивидуального предпринимателя </w:t>
      </w:r>
      <w:r w:rsidR="003A55B5" w:rsidRPr="004F107A">
        <w:rPr>
          <w:rFonts w:ascii="Arial" w:hAnsi="Arial" w:cs="Arial"/>
        </w:rPr>
        <w:t xml:space="preserve">специалист, ответственный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C377A9" w:rsidRPr="004F107A">
        <w:rPr>
          <w:rFonts w:ascii="Arial" w:hAnsi="Arial" w:cs="Arial"/>
        </w:rPr>
        <w:t xml:space="preserve"> </w:t>
      </w:r>
      <w:r w:rsidRPr="004F107A">
        <w:rPr>
          <w:rFonts w:ascii="Arial" w:hAnsi="Arial" w:cs="Arial"/>
        </w:rPr>
        <w:t xml:space="preserve">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w:t>
      </w:r>
      <w:r w:rsidR="003A55B5" w:rsidRPr="004F107A">
        <w:rPr>
          <w:rFonts w:ascii="Arial" w:hAnsi="Arial" w:cs="Arial"/>
        </w:rPr>
        <w:t>специалиста, ответственного за содержание автомобильных дорог</w:t>
      </w:r>
      <w:r w:rsidRPr="004F107A">
        <w:rPr>
          <w:rFonts w:ascii="Arial" w:hAnsi="Arial" w:cs="Arial"/>
          <w:i/>
          <w:iCs/>
        </w:rPr>
        <w:t xml:space="preserve"> </w:t>
      </w:r>
      <w:r w:rsidRPr="004F107A">
        <w:rPr>
          <w:rFonts w:ascii="Arial" w:hAnsi="Arial" w:cs="Arial"/>
        </w:rPr>
        <w:t xml:space="preserve">администрации </w:t>
      </w:r>
      <w:r w:rsidR="007E66C3" w:rsidRPr="004F107A">
        <w:rPr>
          <w:rFonts w:ascii="Arial" w:hAnsi="Arial" w:cs="Arial"/>
        </w:rPr>
        <w:t>сельского поселения</w:t>
      </w:r>
      <w:r w:rsidRPr="004F107A">
        <w:rPr>
          <w:rFonts w:ascii="Arial" w:hAnsi="Arial" w:cs="Arial"/>
        </w:rPr>
        <w:t>, проводящих проверку, его или их подписи.</w:t>
      </w:r>
    </w:p>
    <w:p w:rsidR="003327DE" w:rsidRPr="004F107A" w:rsidRDefault="003327DE" w:rsidP="004F107A">
      <w:pPr>
        <w:autoSpaceDE w:val="0"/>
        <w:ind w:firstLine="540"/>
        <w:jc w:val="both"/>
        <w:rPr>
          <w:rFonts w:ascii="Arial" w:hAnsi="Arial" w:cs="Arial"/>
        </w:rPr>
      </w:pPr>
      <w:r w:rsidRPr="004F107A">
        <w:rPr>
          <w:rFonts w:ascii="Arial" w:hAnsi="Arial" w:cs="Arial"/>
        </w:rPr>
        <w:t>При отсутствии журнала учета проверок в акте проверки делается соответствующая запись.</w:t>
      </w:r>
    </w:p>
    <w:p w:rsidR="003327DE" w:rsidRPr="004F107A" w:rsidRDefault="003327DE" w:rsidP="004F107A">
      <w:pPr>
        <w:pStyle w:val="ConsPlusNormal"/>
        <w:numPr>
          <w:ilvl w:val="2"/>
          <w:numId w:val="2"/>
        </w:numPr>
        <w:ind w:left="0" w:firstLine="567"/>
        <w:jc w:val="both"/>
        <w:rPr>
          <w:sz w:val="24"/>
          <w:szCs w:val="24"/>
        </w:rPr>
      </w:pPr>
      <w:r w:rsidRPr="004F107A">
        <w:rPr>
          <w:sz w:val="24"/>
          <w:szCs w:val="24"/>
        </w:rPr>
        <w:t>Результатом административной процедуры по проведению проверки и оформлению результатов проверки является акт проверки.</w:t>
      </w:r>
    </w:p>
    <w:p w:rsidR="003327DE" w:rsidRPr="004F107A" w:rsidRDefault="003327DE" w:rsidP="004F107A">
      <w:pPr>
        <w:ind w:firstLine="540"/>
        <w:jc w:val="both"/>
        <w:rPr>
          <w:rFonts w:ascii="Arial" w:hAnsi="Arial" w:cs="Arial"/>
          <w:shd w:val="clear" w:color="auto" w:fill="FFFFFF"/>
        </w:rPr>
      </w:pPr>
      <w:r w:rsidRPr="004F107A">
        <w:rPr>
          <w:rFonts w:ascii="Arial" w:hAnsi="Arial" w:cs="Arial"/>
        </w:rPr>
        <w:t>3.2.1</w:t>
      </w:r>
      <w:r w:rsidR="00F400EB" w:rsidRPr="004F107A">
        <w:rPr>
          <w:rFonts w:ascii="Arial" w:hAnsi="Arial" w:cs="Arial"/>
        </w:rPr>
        <w:t>1</w:t>
      </w:r>
      <w:r w:rsidRPr="004F107A">
        <w:rPr>
          <w:rFonts w:ascii="Arial" w:hAnsi="Arial" w:cs="Arial"/>
        </w:rPr>
        <w:t xml:space="preserve">. </w:t>
      </w:r>
      <w:r w:rsidR="00F400EB" w:rsidRPr="004F107A">
        <w:rPr>
          <w:rFonts w:ascii="Arial" w:hAnsi="Arial" w:cs="Arial"/>
        </w:rPr>
        <w:t>С</w:t>
      </w:r>
      <w:r w:rsidRPr="004F107A">
        <w:rPr>
          <w:rFonts w:ascii="Arial" w:hAnsi="Arial" w:cs="Arial"/>
        </w:rPr>
        <w:t>рок оформления результатов проверки.</w:t>
      </w:r>
    </w:p>
    <w:p w:rsidR="003327DE" w:rsidRPr="004F107A" w:rsidRDefault="003327DE" w:rsidP="004F107A">
      <w:pPr>
        <w:ind w:firstLine="540"/>
        <w:jc w:val="both"/>
        <w:rPr>
          <w:rFonts w:ascii="Arial" w:hAnsi="Arial" w:cs="Arial"/>
          <w:shd w:val="clear" w:color="auto" w:fill="FFFFFF"/>
        </w:rPr>
      </w:pPr>
      <w:r w:rsidRPr="004F107A">
        <w:rPr>
          <w:rFonts w:ascii="Arial" w:hAnsi="Arial" w:cs="Arial"/>
          <w:shd w:val="clear" w:color="auto" w:fill="FFFFFF"/>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327DE" w:rsidRPr="004F107A" w:rsidRDefault="003327DE" w:rsidP="004F107A">
      <w:pPr>
        <w:ind w:firstLine="540"/>
        <w:jc w:val="both"/>
        <w:rPr>
          <w:rFonts w:ascii="Arial" w:hAnsi="Arial" w:cs="Arial"/>
        </w:rPr>
      </w:pPr>
      <w:r w:rsidRPr="004F107A">
        <w:rPr>
          <w:rFonts w:ascii="Arial" w:hAnsi="Arial" w:cs="Arial"/>
          <w:shd w:val="clear" w:color="auto" w:fill="FFFFFF"/>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w:t>
      </w:r>
      <w:r w:rsidRPr="004F107A">
        <w:rPr>
          <w:rFonts w:ascii="Arial" w:hAnsi="Arial" w:cs="Arial"/>
          <w:color w:val="000000"/>
          <w:shd w:val="clear" w:color="auto" w:fill="FFFFFF"/>
        </w:rPr>
        <w:t>квалифицированной электронной подписью</w:t>
      </w:r>
      <w:r w:rsidRPr="004F107A">
        <w:rPr>
          <w:rFonts w:ascii="Arial" w:hAnsi="Arial" w:cs="Arial"/>
          <w:shd w:val="clear" w:color="auto" w:fill="FFFFFF"/>
        </w:rPr>
        <w:t xml:space="preserve"> проверяемого лица.</w:t>
      </w:r>
    </w:p>
    <w:p w:rsidR="003327DE" w:rsidRPr="004F107A" w:rsidRDefault="003327DE" w:rsidP="004F107A">
      <w:pPr>
        <w:ind w:firstLine="540"/>
        <w:jc w:val="both"/>
        <w:rPr>
          <w:rFonts w:ascii="Arial" w:hAnsi="Arial" w:cs="Arial"/>
          <w:b/>
          <w:bCs/>
        </w:rPr>
      </w:pPr>
      <w:r w:rsidRPr="004F107A">
        <w:rPr>
          <w:rFonts w:ascii="Arial" w:hAnsi="Arial" w:cs="Arial"/>
        </w:rPr>
        <w:t xml:space="preserve">В случае, если для составления акта проверки необходимо получить заключения по </w:t>
      </w:r>
      <w:r w:rsidRPr="004F107A">
        <w:rPr>
          <w:rFonts w:ascii="Arial" w:hAnsi="Arial" w:cs="Arial"/>
        </w:rPr>
        <w:lastRenderedPageBreak/>
        <w:t>результатам проведенных исследований, испытаний, специальных расследований, экспертиз, акт проверки составляется в отношении юридических лиц, индивидуальных предпринимателей – в срок не более трех рабочих дней после завершения мероприятий по контролю.</w:t>
      </w:r>
    </w:p>
    <w:p w:rsidR="003327DE" w:rsidRPr="004F107A" w:rsidRDefault="003327DE" w:rsidP="004F107A">
      <w:pPr>
        <w:tabs>
          <w:tab w:val="left" w:pos="0"/>
        </w:tabs>
        <w:ind w:firstLine="540"/>
        <w:jc w:val="center"/>
        <w:rPr>
          <w:rFonts w:ascii="Arial" w:hAnsi="Arial" w:cs="Arial"/>
          <w:b/>
          <w:bCs/>
        </w:rPr>
      </w:pPr>
    </w:p>
    <w:p w:rsidR="003327DE" w:rsidRPr="004F107A" w:rsidRDefault="003327DE" w:rsidP="004F107A">
      <w:pPr>
        <w:tabs>
          <w:tab w:val="left" w:pos="0"/>
        </w:tabs>
        <w:ind w:firstLine="540"/>
        <w:jc w:val="center"/>
        <w:rPr>
          <w:rFonts w:ascii="Arial" w:hAnsi="Arial" w:cs="Arial"/>
        </w:rPr>
      </w:pPr>
      <w:r w:rsidRPr="004F107A">
        <w:rPr>
          <w:rFonts w:ascii="Arial" w:hAnsi="Arial" w:cs="Arial"/>
          <w:b/>
          <w:bCs/>
        </w:rPr>
        <w:t>3.3. Принятие мер по фактам нарушений, выявленным при проведении проверки</w:t>
      </w:r>
    </w:p>
    <w:p w:rsidR="003327DE" w:rsidRPr="004F107A" w:rsidRDefault="003327DE" w:rsidP="004F107A">
      <w:pPr>
        <w:autoSpaceDE w:val="0"/>
        <w:ind w:firstLine="540"/>
        <w:jc w:val="both"/>
        <w:rPr>
          <w:rFonts w:ascii="Arial" w:hAnsi="Arial" w:cs="Arial"/>
        </w:rPr>
      </w:pPr>
    </w:p>
    <w:p w:rsidR="003327DE" w:rsidRPr="004F107A" w:rsidRDefault="003327DE" w:rsidP="004F107A">
      <w:pPr>
        <w:autoSpaceDE w:val="0"/>
        <w:ind w:firstLine="540"/>
        <w:jc w:val="both"/>
        <w:rPr>
          <w:rFonts w:ascii="Arial" w:hAnsi="Arial" w:cs="Arial"/>
        </w:rPr>
      </w:pPr>
      <w:r w:rsidRPr="004F107A">
        <w:rPr>
          <w:rFonts w:ascii="Arial" w:hAnsi="Arial" w:cs="Arial"/>
        </w:rPr>
        <w:t>3.3.1. Основанием для начала административной процедуры по принятию мер по фактам нарушений, выявленным при проведении проверки, является акт проверки, в котором отражены сведения о выявленных в результате проверки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3327DE" w:rsidRPr="004F107A" w:rsidRDefault="003327DE" w:rsidP="004F107A">
      <w:pPr>
        <w:tabs>
          <w:tab w:val="left" w:pos="-360"/>
        </w:tabs>
        <w:jc w:val="both"/>
        <w:rPr>
          <w:rFonts w:ascii="Arial" w:hAnsi="Arial" w:cs="Arial"/>
        </w:rPr>
      </w:pPr>
      <w:r w:rsidRPr="004F107A">
        <w:rPr>
          <w:rFonts w:ascii="Arial" w:hAnsi="Arial" w:cs="Arial"/>
        </w:rPr>
        <w:tab/>
        <w:t xml:space="preserve">3.3.2. Ответственными за принятие мер по фактам нарушений, выявленным при проведении проверки, являются </w:t>
      </w:r>
      <w:r w:rsidR="003A55B5" w:rsidRPr="004F107A">
        <w:rPr>
          <w:rFonts w:ascii="Arial" w:hAnsi="Arial" w:cs="Arial"/>
        </w:rPr>
        <w:t xml:space="preserve">специалист, ответственный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3A692A" w:rsidRPr="004F107A">
        <w:rPr>
          <w:rFonts w:ascii="Arial" w:hAnsi="Arial" w:cs="Arial"/>
        </w:rPr>
        <w:t>.</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3.3.3. В случае выявления при проведении проверки нарушений юридическим лицом, индивидуальным предпринимателем обязательных требований </w:t>
      </w:r>
      <w:r w:rsidR="003A55B5" w:rsidRPr="004F107A">
        <w:rPr>
          <w:rFonts w:ascii="Arial" w:hAnsi="Arial" w:cs="Arial"/>
        </w:rPr>
        <w:t>специалист, ответственный за содержание автомобильных дорог</w:t>
      </w:r>
      <w:r w:rsidRPr="004F107A">
        <w:rPr>
          <w:rFonts w:ascii="Arial" w:hAnsi="Arial" w:cs="Arial"/>
          <w:i/>
          <w:iCs/>
        </w:rPr>
        <w:t xml:space="preserve"> </w:t>
      </w:r>
      <w:r w:rsidRPr="004F107A">
        <w:rPr>
          <w:rFonts w:ascii="Arial" w:hAnsi="Arial" w:cs="Arial"/>
        </w:rPr>
        <w:t xml:space="preserve">администрации </w:t>
      </w:r>
      <w:r w:rsidR="007E66C3" w:rsidRPr="004F107A">
        <w:rPr>
          <w:rFonts w:ascii="Arial" w:hAnsi="Arial" w:cs="Arial"/>
        </w:rPr>
        <w:t>сельского поселения</w:t>
      </w:r>
      <w:r w:rsidRPr="004F107A">
        <w:rPr>
          <w:rFonts w:ascii="Arial" w:hAnsi="Arial" w:cs="Arial"/>
        </w:rPr>
        <w:t>, проводивший проверку, в пределах полномочий, предусмотренных законодательством Российской Федерации:</w:t>
      </w:r>
    </w:p>
    <w:p w:rsidR="003327DE" w:rsidRPr="004F107A" w:rsidRDefault="003327DE" w:rsidP="004F107A">
      <w:pPr>
        <w:autoSpaceDE w:val="0"/>
        <w:ind w:firstLine="540"/>
        <w:jc w:val="both"/>
        <w:rPr>
          <w:rFonts w:ascii="Arial" w:hAnsi="Arial" w:cs="Arial"/>
        </w:rPr>
      </w:pPr>
      <w:r w:rsidRPr="004F107A">
        <w:rPr>
          <w:rFonts w:ascii="Arial" w:hAnsi="Arial" w:cs="Arial"/>
        </w:rPr>
        <w:t>1) выдает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по предупреждению возникновения чрезвычайных ситуаций природного и техногенного характера, а также о проведении других мероприятий, предусмотренных федеральными законами;</w:t>
      </w:r>
    </w:p>
    <w:p w:rsidR="003327DE" w:rsidRPr="004F107A" w:rsidRDefault="003327DE" w:rsidP="004F107A">
      <w:pPr>
        <w:autoSpaceDE w:val="0"/>
        <w:ind w:firstLine="540"/>
        <w:jc w:val="both"/>
        <w:rPr>
          <w:rFonts w:ascii="Arial" w:hAnsi="Arial" w:cs="Arial"/>
        </w:rPr>
      </w:pPr>
      <w:r w:rsidRPr="004F107A">
        <w:rPr>
          <w:rFonts w:ascii="Arial" w:hAnsi="Arial" w:cs="Arial"/>
        </w:rPr>
        <w:t>2) принимает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3327DE" w:rsidRPr="004F107A" w:rsidRDefault="003327DE" w:rsidP="004F107A">
      <w:pPr>
        <w:autoSpaceDE w:val="0"/>
        <w:ind w:firstLine="540"/>
        <w:jc w:val="both"/>
        <w:rPr>
          <w:rFonts w:ascii="Arial" w:hAnsi="Arial" w:cs="Arial"/>
        </w:rPr>
      </w:pPr>
      <w:r w:rsidRPr="004F107A">
        <w:rPr>
          <w:rFonts w:ascii="Arial" w:hAnsi="Arial" w:cs="Arial"/>
        </w:rPr>
        <w:t>По фактам нарушений обязательных требований информация о выявленных нарушениях с материалами проверки не позднее 10 дней после окончания проверки направляется письмом за подписью главы</w:t>
      </w:r>
      <w:r w:rsidRPr="004F107A">
        <w:rPr>
          <w:rFonts w:ascii="Arial" w:hAnsi="Arial" w:cs="Arial"/>
          <w:i/>
          <w:iCs/>
        </w:rPr>
        <w:t xml:space="preserve"> </w:t>
      </w:r>
      <w:r w:rsidR="00C377A9" w:rsidRPr="004F107A">
        <w:rPr>
          <w:rFonts w:ascii="Arial" w:hAnsi="Arial" w:cs="Arial"/>
        </w:rPr>
        <w:t xml:space="preserve">поселения </w:t>
      </w:r>
      <w:r w:rsidRPr="004F107A">
        <w:rPr>
          <w:rFonts w:ascii="Arial" w:hAnsi="Arial" w:cs="Arial"/>
        </w:rPr>
        <w:t>в уполномоченные органы для составления протоколов об административных правонарушениях в соответствии с компетенцией органа.</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Учет материалов, направленных в органы, уполномоченные на принятие мер по фактам выявленных нарушений в части, не относящейся к полномочиям органа местного самоуправления, ведет </w:t>
      </w:r>
      <w:r w:rsidR="003A55B5" w:rsidRPr="004F107A">
        <w:rPr>
          <w:rFonts w:ascii="Arial" w:hAnsi="Arial" w:cs="Arial"/>
        </w:rPr>
        <w:t xml:space="preserve">специалист, ответственный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C377A9" w:rsidRPr="004F107A">
        <w:rPr>
          <w:rFonts w:ascii="Arial" w:hAnsi="Arial" w:cs="Arial"/>
        </w:rPr>
        <w:t xml:space="preserve"> </w:t>
      </w:r>
      <w:r w:rsidRPr="004F107A">
        <w:rPr>
          <w:rFonts w:ascii="Arial" w:hAnsi="Arial" w:cs="Arial"/>
        </w:rPr>
        <w:t>с последующим учетом принятых такими органами мер.</w:t>
      </w:r>
    </w:p>
    <w:p w:rsidR="003327DE" w:rsidRPr="004F107A" w:rsidRDefault="003327DE" w:rsidP="004F107A">
      <w:pPr>
        <w:pStyle w:val="ConsPlusNormal"/>
        <w:ind w:firstLine="540"/>
        <w:jc w:val="both"/>
        <w:rPr>
          <w:sz w:val="24"/>
          <w:szCs w:val="24"/>
        </w:rPr>
      </w:pPr>
      <w:r w:rsidRPr="004F107A">
        <w:rPr>
          <w:sz w:val="24"/>
          <w:szCs w:val="24"/>
        </w:rPr>
        <w:t>3.3.4. Срок вынесения предписания не может превышать трех рабочих дней с момента подписания акта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Предписание должно содержать:</w:t>
      </w:r>
    </w:p>
    <w:p w:rsidR="003327DE" w:rsidRPr="004F107A" w:rsidRDefault="003327DE" w:rsidP="004F107A">
      <w:pPr>
        <w:autoSpaceDE w:val="0"/>
        <w:ind w:firstLine="540"/>
        <w:jc w:val="both"/>
        <w:rPr>
          <w:rFonts w:ascii="Arial" w:hAnsi="Arial" w:cs="Arial"/>
        </w:rPr>
      </w:pPr>
      <w:r w:rsidRPr="004F107A">
        <w:rPr>
          <w:rFonts w:ascii="Arial" w:hAnsi="Arial" w:cs="Arial"/>
        </w:rPr>
        <w:t>наименование юридического лица или фамилия, имя и отчество индивидуального предпринимателя, в отношении которых выдано предписание;</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w:t>
      </w:r>
      <w:r w:rsidRPr="004F107A">
        <w:rPr>
          <w:rFonts w:ascii="Arial" w:hAnsi="Arial" w:cs="Arial"/>
        </w:rPr>
        <w:lastRenderedPageBreak/>
        <w:t>индивидуального предпринимателя, в отношении которых выдано предписание, присутствовавших при проведении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дата выдачи предписания;</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фамилия, имя и отчество должностного лица уполномоченного органа, выдавшего предписание;</w:t>
      </w:r>
    </w:p>
    <w:p w:rsidR="003327DE" w:rsidRPr="004F107A" w:rsidRDefault="003327DE" w:rsidP="004F107A">
      <w:pPr>
        <w:autoSpaceDE w:val="0"/>
        <w:ind w:firstLine="540"/>
        <w:jc w:val="both"/>
        <w:rPr>
          <w:rFonts w:ascii="Arial" w:hAnsi="Arial" w:cs="Arial"/>
        </w:rPr>
      </w:pPr>
      <w:r w:rsidRPr="004F107A">
        <w:rPr>
          <w:rFonts w:ascii="Arial" w:hAnsi="Arial" w:cs="Arial"/>
        </w:rPr>
        <w:t>выявленные нарушения обязательных требований;</w:t>
      </w:r>
    </w:p>
    <w:p w:rsidR="003327DE" w:rsidRPr="004F107A" w:rsidRDefault="003327DE" w:rsidP="004F107A">
      <w:pPr>
        <w:autoSpaceDE w:val="0"/>
        <w:ind w:firstLine="540"/>
        <w:jc w:val="both"/>
        <w:rPr>
          <w:rFonts w:ascii="Arial" w:hAnsi="Arial" w:cs="Arial"/>
        </w:rPr>
      </w:pPr>
      <w:r w:rsidRPr="004F107A">
        <w:rPr>
          <w:rFonts w:ascii="Arial" w:hAnsi="Arial" w:cs="Arial"/>
        </w:rPr>
        <w:t>описание действий, которые должно выполнить лицо, в отношении которого выдано предписание;</w:t>
      </w:r>
    </w:p>
    <w:p w:rsidR="003327DE" w:rsidRPr="004F107A" w:rsidRDefault="003327DE" w:rsidP="004F107A">
      <w:pPr>
        <w:autoSpaceDE w:val="0"/>
        <w:ind w:firstLine="540"/>
        <w:jc w:val="both"/>
        <w:rPr>
          <w:rFonts w:ascii="Arial" w:hAnsi="Arial" w:cs="Arial"/>
        </w:rPr>
      </w:pPr>
      <w:r w:rsidRPr="004F107A">
        <w:rPr>
          <w:rFonts w:ascii="Arial" w:hAnsi="Arial" w:cs="Arial"/>
        </w:rPr>
        <w:t>ссылка на нормативный правовой акт, в соответствии с которым лицо, в отношении которого выдано предписание, было обязано выполнить требуемые действия;</w:t>
      </w:r>
    </w:p>
    <w:p w:rsidR="003327DE" w:rsidRPr="004F107A" w:rsidRDefault="003327DE" w:rsidP="004F107A">
      <w:pPr>
        <w:autoSpaceDE w:val="0"/>
        <w:ind w:firstLine="540"/>
        <w:jc w:val="both"/>
        <w:rPr>
          <w:rFonts w:ascii="Arial" w:hAnsi="Arial" w:cs="Arial"/>
        </w:rPr>
      </w:pPr>
      <w:r w:rsidRPr="004F107A">
        <w:rPr>
          <w:rFonts w:ascii="Arial" w:hAnsi="Arial" w:cs="Arial"/>
        </w:rPr>
        <w:t>срок выполнения предписываемых действий (число, месяц и год).</w:t>
      </w:r>
    </w:p>
    <w:p w:rsidR="003327DE" w:rsidRPr="004F107A" w:rsidRDefault="003327DE" w:rsidP="004F107A">
      <w:pPr>
        <w:autoSpaceDE w:val="0"/>
        <w:ind w:firstLine="540"/>
        <w:jc w:val="both"/>
        <w:rPr>
          <w:rFonts w:ascii="Arial" w:hAnsi="Arial" w:cs="Arial"/>
        </w:rPr>
      </w:pPr>
      <w:r w:rsidRPr="004F107A">
        <w:rPr>
          <w:rFonts w:ascii="Arial" w:hAnsi="Arial" w:cs="Arial"/>
        </w:rPr>
        <w:t>3.3.5. Предписание не позднее чем в двухдневный</w:t>
      </w:r>
      <w:r w:rsidRPr="004F107A">
        <w:rPr>
          <w:rFonts w:ascii="Arial" w:hAnsi="Arial" w:cs="Arial"/>
          <w:b/>
          <w:bCs/>
          <w:color w:val="FF0000"/>
        </w:rPr>
        <w:t xml:space="preserve"> </w:t>
      </w:r>
      <w:r w:rsidRPr="004F107A">
        <w:rPr>
          <w:rFonts w:ascii="Arial" w:hAnsi="Arial" w:cs="Arial"/>
        </w:rPr>
        <w:t>срок со дня его вынесения регистрируется</w:t>
      </w:r>
      <w:r w:rsidRPr="004F107A">
        <w:rPr>
          <w:rFonts w:ascii="Arial" w:hAnsi="Arial" w:cs="Arial"/>
          <w:color w:val="008000"/>
        </w:rPr>
        <w:t xml:space="preserve"> </w:t>
      </w:r>
      <w:r w:rsidRPr="004F107A">
        <w:rPr>
          <w:rFonts w:ascii="Arial" w:hAnsi="Arial" w:cs="Arial"/>
        </w:rPr>
        <w:t xml:space="preserve">в </w:t>
      </w:r>
      <w:r w:rsidRPr="004F107A">
        <w:rPr>
          <w:rFonts w:ascii="Arial" w:hAnsi="Arial" w:cs="Arial"/>
          <w:iCs/>
        </w:rPr>
        <w:t>журнал</w:t>
      </w:r>
      <w:r w:rsidR="003A55B5" w:rsidRPr="004F107A">
        <w:rPr>
          <w:rFonts w:ascii="Arial" w:hAnsi="Arial" w:cs="Arial"/>
          <w:iCs/>
        </w:rPr>
        <w:t>е</w:t>
      </w:r>
      <w:r w:rsidRPr="004F107A">
        <w:rPr>
          <w:rFonts w:ascii="Arial" w:hAnsi="Arial" w:cs="Arial"/>
          <w:iCs/>
        </w:rPr>
        <w:t xml:space="preserve"> учета проверок</w:t>
      </w:r>
      <w:r w:rsidRPr="004F107A">
        <w:rPr>
          <w:rFonts w:ascii="Arial" w:hAnsi="Arial" w:cs="Arial"/>
        </w:rPr>
        <w:t xml:space="preserve"> </w:t>
      </w:r>
      <w:r w:rsidR="003A55B5" w:rsidRPr="004F107A">
        <w:rPr>
          <w:rFonts w:ascii="Arial" w:hAnsi="Arial" w:cs="Arial"/>
        </w:rPr>
        <w:t xml:space="preserve"> </w:t>
      </w:r>
      <w:r w:rsidRPr="004F107A">
        <w:rPr>
          <w:rFonts w:ascii="Arial" w:hAnsi="Arial" w:cs="Arial"/>
        </w:rPr>
        <w:t>путем внесения записи о номере и дате составления предписания, сведений о лице, ответственном за исполнение предписания, фамилии и инициалов должностного лица уполномоченного органа, выдавшего предписание, и направляется заказным почтовым отправлением с уведомлением о вручении (вручается под роспись) лицу, в отношении которого выдано предписание.</w:t>
      </w:r>
    </w:p>
    <w:p w:rsidR="003327DE" w:rsidRPr="004F107A" w:rsidRDefault="003327DE" w:rsidP="004F107A">
      <w:pPr>
        <w:autoSpaceDE w:val="0"/>
        <w:ind w:firstLine="540"/>
        <w:jc w:val="both"/>
        <w:rPr>
          <w:rFonts w:ascii="Arial" w:hAnsi="Arial" w:cs="Arial"/>
        </w:rPr>
      </w:pPr>
      <w:r w:rsidRPr="004F107A">
        <w:rPr>
          <w:rFonts w:ascii="Arial" w:hAnsi="Arial" w:cs="Arial"/>
        </w:rPr>
        <w:t>3.3.6. Предписание или его отдельные положения отзываются в случаях:</w:t>
      </w:r>
    </w:p>
    <w:p w:rsidR="003327DE" w:rsidRPr="004F107A" w:rsidRDefault="003327DE" w:rsidP="004F107A">
      <w:pPr>
        <w:autoSpaceDE w:val="0"/>
        <w:ind w:firstLine="540"/>
        <w:jc w:val="both"/>
        <w:rPr>
          <w:rFonts w:ascii="Arial" w:hAnsi="Arial" w:cs="Arial"/>
        </w:rPr>
      </w:pPr>
      <w:r w:rsidRPr="004F107A">
        <w:rPr>
          <w:rFonts w:ascii="Arial" w:hAnsi="Arial" w:cs="Arial"/>
        </w:rPr>
        <w:t>выдачи предписания ненадлежащему лицу, в обязанности которого не входит исполнение указанных в предписании обязательных требований;</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выдачи предписания об устранении нарушений обязательных требований, если контроль за исполнением таких требований не относится к полномочиям уполномоченного органа;</w:t>
      </w:r>
    </w:p>
    <w:p w:rsidR="003327DE" w:rsidRPr="004F107A" w:rsidRDefault="003327DE" w:rsidP="004F107A">
      <w:pPr>
        <w:autoSpaceDE w:val="0"/>
        <w:ind w:firstLine="540"/>
        <w:jc w:val="both"/>
        <w:rPr>
          <w:rFonts w:ascii="Arial" w:hAnsi="Arial" w:cs="Arial"/>
        </w:rPr>
      </w:pPr>
      <w:r w:rsidRPr="004F107A">
        <w:rPr>
          <w:rFonts w:ascii="Arial" w:hAnsi="Arial" w:cs="Arial"/>
        </w:rPr>
        <w:t>при установлении отсутствия законных оснований к его выдаче или устранения (изменения) обстоятельств, которые явились основанием к его выдаче;</w:t>
      </w:r>
    </w:p>
    <w:p w:rsidR="003327DE" w:rsidRPr="004F107A" w:rsidRDefault="003327DE" w:rsidP="004F107A">
      <w:pPr>
        <w:autoSpaceDE w:val="0"/>
        <w:ind w:firstLine="540"/>
        <w:jc w:val="both"/>
        <w:rPr>
          <w:rFonts w:ascii="Arial" w:hAnsi="Arial" w:cs="Arial"/>
        </w:rPr>
      </w:pPr>
      <w:r w:rsidRPr="004F107A">
        <w:rPr>
          <w:rFonts w:ascii="Arial" w:hAnsi="Arial" w:cs="Arial"/>
        </w:rPr>
        <w:t>прекращения права собственности, владения или пользования объектом, по которому выдано предписание;</w:t>
      </w:r>
    </w:p>
    <w:p w:rsidR="003327DE" w:rsidRPr="004F107A" w:rsidRDefault="003327DE" w:rsidP="004F107A">
      <w:pPr>
        <w:autoSpaceDE w:val="0"/>
        <w:ind w:firstLine="540"/>
        <w:jc w:val="both"/>
        <w:rPr>
          <w:rFonts w:ascii="Arial" w:hAnsi="Arial" w:cs="Arial"/>
        </w:rPr>
      </w:pPr>
      <w:r w:rsidRPr="004F107A">
        <w:rPr>
          <w:rFonts w:ascii="Arial" w:hAnsi="Arial" w:cs="Arial"/>
        </w:rPr>
        <w:t>ликвидации юридического лица или смерти физического лица, в отношении которых вынесено предписание;</w:t>
      </w:r>
    </w:p>
    <w:p w:rsidR="003327DE" w:rsidRPr="004F107A" w:rsidRDefault="003327DE" w:rsidP="004F107A">
      <w:pPr>
        <w:autoSpaceDE w:val="0"/>
        <w:ind w:firstLine="540"/>
        <w:jc w:val="both"/>
        <w:rPr>
          <w:rFonts w:ascii="Arial" w:hAnsi="Arial" w:cs="Arial"/>
        </w:rPr>
      </w:pPr>
      <w:r w:rsidRPr="004F107A">
        <w:rPr>
          <w:rFonts w:ascii="Arial" w:hAnsi="Arial" w:cs="Arial"/>
        </w:rPr>
        <w:t>отмены (изменения) нормативных правовых актов, на основании которых было выдано предписание;</w:t>
      </w:r>
    </w:p>
    <w:p w:rsidR="003327DE" w:rsidRPr="004F107A" w:rsidRDefault="003327DE" w:rsidP="004F107A">
      <w:pPr>
        <w:autoSpaceDE w:val="0"/>
        <w:ind w:firstLine="540"/>
        <w:jc w:val="both"/>
        <w:rPr>
          <w:rFonts w:ascii="Arial" w:hAnsi="Arial" w:cs="Arial"/>
        </w:rPr>
      </w:pPr>
      <w:r w:rsidRPr="004F107A">
        <w:rPr>
          <w:rFonts w:ascii="Arial" w:hAnsi="Arial" w:cs="Arial"/>
        </w:rPr>
        <w:t>вступления в законную силу решения суда о признании предписания незаконным;</w:t>
      </w:r>
    </w:p>
    <w:p w:rsidR="003327DE" w:rsidRPr="004F107A" w:rsidRDefault="003327DE" w:rsidP="004F107A">
      <w:pPr>
        <w:autoSpaceDE w:val="0"/>
        <w:ind w:firstLine="540"/>
        <w:jc w:val="both"/>
        <w:rPr>
          <w:rFonts w:ascii="Arial" w:hAnsi="Arial" w:cs="Arial"/>
        </w:rPr>
      </w:pPr>
      <w:r w:rsidRPr="004F107A">
        <w:rPr>
          <w:rFonts w:ascii="Arial" w:hAnsi="Arial" w:cs="Arial"/>
        </w:rPr>
        <w:t>иных случаях, предусмотренных законодательством Российской Федерации.</w:t>
      </w:r>
    </w:p>
    <w:p w:rsidR="003327DE" w:rsidRPr="004F107A" w:rsidRDefault="003327DE" w:rsidP="004F107A">
      <w:pPr>
        <w:autoSpaceDE w:val="0"/>
        <w:ind w:firstLine="540"/>
        <w:jc w:val="both"/>
        <w:rPr>
          <w:rFonts w:ascii="Arial" w:hAnsi="Arial" w:cs="Arial"/>
        </w:rPr>
      </w:pPr>
      <w:r w:rsidRPr="004F107A">
        <w:rPr>
          <w:rFonts w:ascii="Arial" w:hAnsi="Arial" w:cs="Arial"/>
        </w:rPr>
        <w:t>Решение      об      отзыве      предписания     или    его    отдельных      положений    принимается главой</w:t>
      </w:r>
      <w:r w:rsidRPr="004F107A">
        <w:rPr>
          <w:rFonts w:ascii="Arial" w:hAnsi="Arial" w:cs="Arial"/>
          <w:i/>
          <w:iCs/>
        </w:rPr>
        <w:t xml:space="preserve"> </w:t>
      </w:r>
      <w:r w:rsidR="0021216F" w:rsidRPr="004F107A">
        <w:rPr>
          <w:rFonts w:ascii="Arial" w:hAnsi="Arial" w:cs="Arial"/>
        </w:rPr>
        <w:t>поселения</w:t>
      </w:r>
      <w:r w:rsidRPr="004F107A">
        <w:rPr>
          <w:rFonts w:ascii="Arial" w:hAnsi="Arial" w:cs="Arial"/>
          <w:i/>
          <w:iCs/>
        </w:rPr>
        <w:t>.</w:t>
      </w:r>
    </w:p>
    <w:p w:rsidR="003327DE" w:rsidRPr="004F107A" w:rsidRDefault="003327DE" w:rsidP="004F107A">
      <w:pPr>
        <w:autoSpaceDE w:val="0"/>
        <w:ind w:firstLine="540"/>
        <w:jc w:val="both"/>
        <w:rPr>
          <w:rFonts w:ascii="Arial" w:hAnsi="Arial" w:cs="Arial"/>
        </w:rPr>
      </w:pPr>
      <w:r w:rsidRPr="004F107A">
        <w:rPr>
          <w:rFonts w:ascii="Arial" w:hAnsi="Arial" w:cs="Arial"/>
        </w:rPr>
        <w:t>3.3.7. Допускается продление срока исполнения предписания (отдельного его требования), для чего лицо, обязанное выполнить предписание, заявляет ходатайство с подробным обоснованием необходимости продления сроков исполнения предписаний.</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Рассмотрению подлежат ходатайства, поступившие в уполномоченный орган не позднее, чем за три дня до истечения указанных в предписании сроков его выполнения.</w:t>
      </w:r>
    </w:p>
    <w:p w:rsidR="003327DE" w:rsidRPr="004F107A" w:rsidRDefault="003327DE" w:rsidP="004F107A">
      <w:pPr>
        <w:autoSpaceDE w:val="0"/>
        <w:ind w:firstLine="540"/>
        <w:jc w:val="both"/>
        <w:rPr>
          <w:rFonts w:ascii="Arial" w:hAnsi="Arial" w:cs="Arial"/>
        </w:rPr>
      </w:pPr>
      <w:r w:rsidRPr="004F107A">
        <w:rPr>
          <w:rFonts w:ascii="Arial" w:hAnsi="Arial" w:cs="Arial"/>
        </w:rPr>
        <w:t>Срок исполнения предписания или его отдельных положений про</w:t>
      </w:r>
      <w:r w:rsidR="004A0B59" w:rsidRPr="004F107A">
        <w:rPr>
          <w:rFonts w:ascii="Arial" w:hAnsi="Arial" w:cs="Arial"/>
        </w:rPr>
        <w:t>длевается в случаях, связанных с</w:t>
      </w:r>
      <w:r w:rsidRPr="004F107A">
        <w:rPr>
          <w:rFonts w:ascii="Arial" w:hAnsi="Arial" w:cs="Arial"/>
        </w:rPr>
        <w:t>:</w:t>
      </w:r>
    </w:p>
    <w:p w:rsidR="003327DE" w:rsidRPr="004F107A" w:rsidRDefault="003327DE" w:rsidP="004F107A">
      <w:pPr>
        <w:autoSpaceDE w:val="0"/>
        <w:ind w:firstLine="540"/>
        <w:jc w:val="both"/>
        <w:rPr>
          <w:rFonts w:ascii="Arial" w:hAnsi="Arial" w:cs="Arial"/>
        </w:rPr>
      </w:pPr>
      <w:r w:rsidRPr="004F107A">
        <w:rPr>
          <w:rFonts w:ascii="Arial" w:hAnsi="Arial" w:cs="Arial"/>
        </w:rPr>
        <w:t>неблагоприятными погодными условиями, при которых в соответствии с требованиями нормативных правовых актов не допускается выполнение мероприятий и работ, указанных в предписании;</w:t>
      </w:r>
    </w:p>
    <w:p w:rsidR="003327DE" w:rsidRPr="004F107A" w:rsidRDefault="003327DE" w:rsidP="004F107A">
      <w:pPr>
        <w:autoSpaceDE w:val="0"/>
        <w:ind w:firstLine="540"/>
        <w:jc w:val="both"/>
        <w:rPr>
          <w:rFonts w:ascii="Arial" w:hAnsi="Arial" w:cs="Arial"/>
        </w:rPr>
      </w:pPr>
      <w:r w:rsidRPr="004F107A">
        <w:rPr>
          <w:rFonts w:ascii="Arial" w:hAnsi="Arial" w:cs="Arial"/>
        </w:rPr>
        <w:t>необходимостью принятия срочных мер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w:t>
      </w:r>
    </w:p>
    <w:p w:rsidR="003327DE" w:rsidRPr="004F107A" w:rsidRDefault="003327DE" w:rsidP="004F107A">
      <w:pPr>
        <w:autoSpaceDE w:val="0"/>
        <w:ind w:firstLine="540"/>
        <w:jc w:val="both"/>
        <w:rPr>
          <w:rFonts w:ascii="Arial" w:hAnsi="Arial" w:cs="Arial"/>
        </w:rPr>
      </w:pPr>
      <w:r w:rsidRPr="004F107A">
        <w:rPr>
          <w:rFonts w:ascii="Arial" w:hAnsi="Arial" w:cs="Arial"/>
        </w:rPr>
        <w:t>необходимостью проведения сложных и (или) длительных исследований, испытаний, специальных экспертиз, связанных с исполнением предписания или его отдельных положений;</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иных случаях, когда исполнение предписания является невозможным в установленный </w:t>
      </w:r>
      <w:r w:rsidRPr="004F107A">
        <w:rPr>
          <w:rFonts w:ascii="Arial" w:hAnsi="Arial" w:cs="Arial"/>
        </w:rPr>
        <w:lastRenderedPageBreak/>
        <w:t>срок по объективным причинам, не зависящим от лица, в отношении которого выдано предписание.</w:t>
      </w:r>
    </w:p>
    <w:p w:rsidR="003327DE" w:rsidRPr="004F107A" w:rsidRDefault="003327DE" w:rsidP="004F107A">
      <w:pPr>
        <w:tabs>
          <w:tab w:val="left" w:pos="-360"/>
          <w:tab w:val="left" w:pos="1418"/>
        </w:tabs>
        <w:autoSpaceDE w:val="0"/>
        <w:ind w:firstLine="540"/>
        <w:jc w:val="both"/>
        <w:rPr>
          <w:rFonts w:ascii="Arial" w:hAnsi="Arial" w:cs="Arial"/>
        </w:rPr>
      </w:pPr>
      <w:r w:rsidRPr="004F107A">
        <w:rPr>
          <w:rFonts w:ascii="Arial" w:hAnsi="Arial" w:cs="Arial"/>
        </w:rPr>
        <w:t xml:space="preserve">Глава </w:t>
      </w:r>
      <w:r w:rsidR="0021216F" w:rsidRPr="004F107A">
        <w:rPr>
          <w:rFonts w:ascii="Arial" w:hAnsi="Arial" w:cs="Arial"/>
        </w:rPr>
        <w:t xml:space="preserve">поселения </w:t>
      </w:r>
      <w:r w:rsidRPr="004F107A">
        <w:rPr>
          <w:rFonts w:ascii="Arial" w:hAnsi="Arial" w:cs="Arial"/>
        </w:rPr>
        <w:t>рассматривает ходатайство о продлении срока исполнения предписания не позднее трех дней со дня</w:t>
      </w:r>
      <w:r w:rsidRPr="004F107A">
        <w:rPr>
          <w:rFonts w:ascii="Arial" w:hAnsi="Arial" w:cs="Arial"/>
          <w:b/>
          <w:bCs/>
        </w:rPr>
        <w:t xml:space="preserve"> </w:t>
      </w:r>
      <w:r w:rsidRPr="004F107A">
        <w:rPr>
          <w:rFonts w:ascii="Arial" w:hAnsi="Arial" w:cs="Arial"/>
        </w:rPr>
        <w:t xml:space="preserve">поступления этого ходатайства в администрацию </w:t>
      </w:r>
      <w:r w:rsidR="0021216F" w:rsidRPr="004F107A">
        <w:rPr>
          <w:rFonts w:ascii="Arial" w:hAnsi="Arial" w:cs="Arial"/>
        </w:rPr>
        <w:t>поселения</w:t>
      </w:r>
      <w:r w:rsidRPr="004F107A">
        <w:rPr>
          <w:rFonts w:ascii="Arial" w:hAnsi="Arial" w:cs="Arial"/>
        </w:rPr>
        <w:t>.</w:t>
      </w:r>
    </w:p>
    <w:p w:rsidR="003327DE" w:rsidRPr="004F107A" w:rsidRDefault="003327DE" w:rsidP="004F107A">
      <w:pPr>
        <w:autoSpaceDE w:val="0"/>
        <w:ind w:firstLine="540"/>
        <w:jc w:val="both"/>
        <w:rPr>
          <w:rFonts w:ascii="Arial" w:hAnsi="Arial" w:cs="Arial"/>
        </w:rPr>
      </w:pPr>
      <w:r w:rsidRPr="004F107A">
        <w:rPr>
          <w:rFonts w:ascii="Arial" w:hAnsi="Arial" w:cs="Arial"/>
        </w:rPr>
        <w:t>Мотивированное решение о продлении срока исполнения предписания выносится с указанием причин продления сроков исполнения предписания и нового срока по исполнению данного предписания.</w:t>
      </w:r>
    </w:p>
    <w:p w:rsidR="003327DE" w:rsidRPr="004F107A" w:rsidRDefault="003327DE" w:rsidP="004F107A">
      <w:pPr>
        <w:autoSpaceDE w:val="0"/>
        <w:ind w:firstLine="540"/>
        <w:jc w:val="both"/>
        <w:rPr>
          <w:rFonts w:ascii="Arial" w:hAnsi="Arial" w:cs="Arial"/>
        </w:rPr>
      </w:pPr>
      <w:r w:rsidRPr="004F107A">
        <w:rPr>
          <w:rFonts w:ascii="Arial" w:hAnsi="Arial" w:cs="Arial"/>
        </w:rPr>
        <w:t>В случае отсутствия оснований для продления срока исполнения предписания выносится мотивированное решение об отказе в продлении срока исполнения предписания.</w:t>
      </w:r>
    </w:p>
    <w:p w:rsidR="003327DE" w:rsidRPr="004F107A" w:rsidRDefault="003327DE" w:rsidP="004F107A">
      <w:pPr>
        <w:autoSpaceDE w:val="0"/>
        <w:ind w:firstLine="540"/>
        <w:jc w:val="both"/>
        <w:rPr>
          <w:rFonts w:ascii="Arial" w:hAnsi="Arial" w:cs="Arial"/>
        </w:rPr>
      </w:pPr>
      <w:r w:rsidRPr="004F107A">
        <w:rPr>
          <w:rFonts w:ascii="Arial" w:hAnsi="Arial" w:cs="Arial"/>
        </w:rPr>
        <w:t>Решение о продлении срока (об отказе в продлении срока) исполнения предписания направляется заявителю не позднее двух дней со дня вынесения этого решения.</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3.3.8. Проверка исполнения требований предписания или отдельной его части (далее - проверка исполнения предписания) проводится на основании распоряжения главы </w:t>
      </w:r>
      <w:r w:rsidR="0021216F" w:rsidRPr="004F107A">
        <w:rPr>
          <w:rFonts w:ascii="Arial" w:hAnsi="Arial" w:cs="Arial"/>
        </w:rPr>
        <w:t>поселения</w:t>
      </w:r>
      <w:r w:rsidRPr="004F107A">
        <w:rPr>
          <w:rFonts w:ascii="Arial" w:hAnsi="Arial" w:cs="Arial"/>
        </w:rPr>
        <w:t>.</w:t>
      </w:r>
    </w:p>
    <w:p w:rsidR="003327DE" w:rsidRPr="004F107A" w:rsidRDefault="003327DE" w:rsidP="004F107A">
      <w:pPr>
        <w:autoSpaceDE w:val="0"/>
        <w:ind w:firstLine="540"/>
        <w:jc w:val="both"/>
        <w:rPr>
          <w:rFonts w:ascii="Arial" w:hAnsi="Arial" w:cs="Arial"/>
        </w:rPr>
      </w:pPr>
      <w:r w:rsidRPr="004F107A">
        <w:rPr>
          <w:rFonts w:ascii="Arial" w:hAnsi="Arial" w:cs="Arial"/>
        </w:rPr>
        <w:t>3.3.9. Основанием для проверки исполнения предписания является истечение срока устранения выявленных нарушений, прекращения нарушений обязательных требований, проведения мероприятий по обеспечению соблюдения обязательных требований, установленных в предписании.</w:t>
      </w:r>
    </w:p>
    <w:p w:rsidR="003327DE" w:rsidRPr="004F107A" w:rsidRDefault="003327DE" w:rsidP="004F107A">
      <w:pPr>
        <w:autoSpaceDE w:val="0"/>
        <w:ind w:firstLine="540"/>
        <w:jc w:val="both"/>
        <w:rPr>
          <w:rFonts w:ascii="Arial" w:hAnsi="Arial" w:cs="Arial"/>
          <w:i/>
          <w:iCs/>
          <w:color w:val="FF0000"/>
        </w:rPr>
      </w:pPr>
      <w:r w:rsidRPr="004F107A">
        <w:rPr>
          <w:rFonts w:ascii="Arial" w:hAnsi="Arial" w:cs="Arial"/>
        </w:rPr>
        <w:t xml:space="preserve">Контроль за сроками организации и проверки исполнения предписания осуществляется </w:t>
      </w:r>
      <w:r w:rsidR="003A55B5" w:rsidRPr="004F107A">
        <w:rPr>
          <w:rFonts w:ascii="Arial" w:hAnsi="Arial" w:cs="Arial"/>
        </w:rPr>
        <w:t xml:space="preserve">специалистом, ответственным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Pr="004F107A">
        <w:rPr>
          <w:rFonts w:ascii="Arial" w:hAnsi="Arial" w:cs="Arial"/>
        </w:rPr>
        <w:t xml:space="preserve">. </w:t>
      </w:r>
    </w:p>
    <w:p w:rsidR="003327DE" w:rsidRPr="004F107A" w:rsidRDefault="003A55B5" w:rsidP="004F107A">
      <w:pPr>
        <w:autoSpaceDE w:val="0"/>
        <w:ind w:firstLine="540"/>
        <w:jc w:val="both"/>
        <w:rPr>
          <w:rFonts w:ascii="Arial" w:hAnsi="Arial" w:cs="Arial"/>
        </w:rPr>
      </w:pPr>
      <w:r w:rsidRPr="004F107A">
        <w:rPr>
          <w:rFonts w:ascii="Arial" w:hAnsi="Arial" w:cs="Arial"/>
        </w:rPr>
        <w:t xml:space="preserve">специалист, ответственный за содержание автомобильных дорог </w:t>
      </w:r>
      <w:r w:rsidR="003327DE" w:rsidRPr="004F107A">
        <w:rPr>
          <w:rFonts w:ascii="Arial" w:hAnsi="Arial" w:cs="Arial"/>
        </w:rPr>
        <w:t xml:space="preserve">администрации </w:t>
      </w:r>
      <w:r w:rsidR="007E66C3" w:rsidRPr="004F107A">
        <w:rPr>
          <w:rFonts w:ascii="Arial" w:hAnsi="Arial" w:cs="Arial"/>
        </w:rPr>
        <w:t>сельского поселения</w:t>
      </w:r>
      <w:r w:rsidR="00D56E7D" w:rsidRPr="004F107A">
        <w:rPr>
          <w:rFonts w:ascii="Arial" w:hAnsi="Arial" w:cs="Arial"/>
        </w:rPr>
        <w:t xml:space="preserve"> </w:t>
      </w:r>
      <w:r w:rsidR="003327DE" w:rsidRPr="004F107A">
        <w:rPr>
          <w:rFonts w:ascii="Arial" w:hAnsi="Arial" w:cs="Arial"/>
        </w:rPr>
        <w:t>вправе провести проверку исполнения предписания до истечения установленного срока в случае поступления ходатайства лица, обязанного выполнить предписание, о проведении такой проверки.</w:t>
      </w:r>
    </w:p>
    <w:p w:rsidR="003327DE" w:rsidRPr="004F107A" w:rsidRDefault="003327DE" w:rsidP="004F107A">
      <w:pPr>
        <w:autoSpaceDE w:val="0"/>
        <w:ind w:firstLine="540"/>
        <w:jc w:val="both"/>
        <w:rPr>
          <w:rFonts w:ascii="Arial" w:hAnsi="Arial" w:cs="Arial"/>
        </w:rPr>
      </w:pPr>
      <w:r w:rsidRPr="004F107A">
        <w:rPr>
          <w:rFonts w:ascii="Arial" w:hAnsi="Arial" w:cs="Arial"/>
        </w:rPr>
        <w:t>3.3.10. Проверка исполнения предписания проводится не позднее трех рабочих дней после окончания указанного в предписании срока. Проверка исполнения предписания проводится</w:t>
      </w:r>
      <w:r w:rsidRPr="004F107A">
        <w:rPr>
          <w:rFonts w:ascii="Arial" w:hAnsi="Arial" w:cs="Arial"/>
          <w:i/>
          <w:iCs/>
          <w:u w:val="single"/>
        </w:rPr>
        <w:t xml:space="preserve"> </w:t>
      </w:r>
      <w:r w:rsidR="003A55B5" w:rsidRPr="004F107A">
        <w:rPr>
          <w:rFonts w:ascii="Arial" w:hAnsi="Arial" w:cs="Arial"/>
        </w:rPr>
        <w:t xml:space="preserve">специалистом, ответственным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Pr="004F107A">
        <w:rPr>
          <w:rFonts w:ascii="Arial" w:hAnsi="Arial" w:cs="Arial"/>
        </w:rPr>
        <w:t xml:space="preserve">, выдавшим предписание, либо иным должностным лицом уполномоченного органа, уполномоченным в соответствии с распоряжением главы </w:t>
      </w:r>
      <w:r w:rsidR="0021216F" w:rsidRPr="004F107A">
        <w:rPr>
          <w:rFonts w:ascii="Arial" w:hAnsi="Arial" w:cs="Arial"/>
        </w:rPr>
        <w:t xml:space="preserve">поселения </w:t>
      </w:r>
      <w:r w:rsidRPr="004F107A">
        <w:rPr>
          <w:rFonts w:ascii="Arial" w:hAnsi="Arial" w:cs="Arial"/>
        </w:rPr>
        <w:t>в форме внеплановой документарной или выездной проверки в соответствии с требованиями законодательства Российской Федерации и настоящего Административного регламента.</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3.3.11. Невыполнение в установленный срок требований предписания или его части влечет административное наказание в соответствии с требованиями </w:t>
      </w:r>
      <w:r w:rsidRPr="004F107A">
        <w:rPr>
          <w:rStyle w:val="a4"/>
          <w:rFonts w:ascii="Arial" w:hAnsi="Arial" w:cs="Arial"/>
          <w:color w:val="000000"/>
          <w:u w:val="none"/>
        </w:rPr>
        <w:t>Кодекса</w:t>
      </w:r>
      <w:r w:rsidRPr="004F107A">
        <w:rPr>
          <w:rFonts w:ascii="Arial" w:hAnsi="Arial" w:cs="Arial"/>
        </w:rPr>
        <w:t xml:space="preserve"> Российской Федерации об административных правонарушениях.</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3.3.12. Назначение административного наказания за неисполнение предписания не освобождает проверяемое лицо от исполнения обязанности, за неисполнение которой административное наказание было назначено. При этом </w:t>
      </w:r>
      <w:r w:rsidR="003A55B5" w:rsidRPr="004F107A">
        <w:rPr>
          <w:rFonts w:ascii="Arial" w:hAnsi="Arial" w:cs="Arial"/>
        </w:rPr>
        <w:t xml:space="preserve">специалистом, ответственным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D56E7D" w:rsidRPr="004F107A">
        <w:rPr>
          <w:rFonts w:ascii="Arial" w:hAnsi="Arial" w:cs="Arial"/>
        </w:rPr>
        <w:t xml:space="preserve"> </w:t>
      </w:r>
      <w:r w:rsidRPr="004F107A">
        <w:rPr>
          <w:rFonts w:ascii="Arial" w:hAnsi="Arial" w:cs="Arial"/>
        </w:rPr>
        <w:t xml:space="preserve">выдается повторное предписание. </w:t>
      </w:r>
    </w:p>
    <w:p w:rsidR="003327DE" w:rsidRPr="004F107A" w:rsidRDefault="003327DE" w:rsidP="004F107A">
      <w:pPr>
        <w:autoSpaceDE w:val="0"/>
        <w:ind w:firstLine="540"/>
        <w:jc w:val="both"/>
        <w:rPr>
          <w:rFonts w:ascii="Arial" w:hAnsi="Arial" w:cs="Arial"/>
        </w:rPr>
      </w:pPr>
      <w:r w:rsidRPr="004F107A">
        <w:rPr>
          <w:rFonts w:ascii="Arial" w:hAnsi="Arial" w:cs="Arial"/>
        </w:rPr>
        <w:t>В случае неисполнения предписания, помимо мер привлечения проверяемого лица к административной ответственности, уполномоченным органом рассматривается вопрос о реализации права на обращение в суд.</w:t>
      </w:r>
    </w:p>
    <w:p w:rsidR="003327DE" w:rsidRPr="004F107A" w:rsidRDefault="003327DE" w:rsidP="004F107A">
      <w:pPr>
        <w:pStyle w:val="ConsPlusNormal"/>
        <w:ind w:firstLine="540"/>
        <w:jc w:val="both"/>
        <w:rPr>
          <w:sz w:val="24"/>
          <w:szCs w:val="24"/>
        </w:rPr>
      </w:pPr>
      <w:r w:rsidRPr="004F107A">
        <w:rPr>
          <w:sz w:val="24"/>
          <w:szCs w:val="24"/>
        </w:rPr>
        <w:t xml:space="preserve">3.3.13. Особенности выполнения административных процедур (действий) в электронной форме. </w:t>
      </w:r>
    </w:p>
    <w:p w:rsidR="003327DE" w:rsidRPr="004F107A" w:rsidRDefault="003327DE" w:rsidP="004F107A">
      <w:pPr>
        <w:tabs>
          <w:tab w:val="left" w:pos="-360"/>
        </w:tabs>
        <w:autoSpaceDE w:val="0"/>
        <w:jc w:val="both"/>
        <w:rPr>
          <w:rFonts w:ascii="Arial" w:hAnsi="Arial" w:cs="Arial"/>
        </w:rPr>
      </w:pPr>
    </w:p>
    <w:p w:rsidR="003327DE" w:rsidRPr="004F107A" w:rsidRDefault="003327DE" w:rsidP="004F107A">
      <w:pPr>
        <w:tabs>
          <w:tab w:val="left" w:pos="-360"/>
        </w:tabs>
        <w:autoSpaceDE w:val="0"/>
        <w:jc w:val="center"/>
        <w:rPr>
          <w:rFonts w:ascii="Arial" w:hAnsi="Arial" w:cs="Arial"/>
          <w:b/>
          <w:bCs/>
        </w:rPr>
      </w:pPr>
      <w:r w:rsidRPr="004F107A">
        <w:rPr>
          <w:rFonts w:ascii="Arial" w:hAnsi="Arial" w:cs="Arial"/>
          <w:b/>
          <w:bCs/>
        </w:rPr>
        <w:t>4. ПОРЯДОК И ФОРМА КОНТРОЛЯ ЗА ОСУЩЕСТВЛЕНИЕМ МУНИЦИПАЛЬНОГО КОНТРОЛЯ</w:t>
      </w:r>
    </w:p>
    <w:p w:rsidR="003327DE" w:rsidRPr="004F107A" w:rsidRDefault="003327DE" w:rsidP="004F107A">
      <w:pPr>
        <w:tabs>
          <w:tab w:val="left" w:pos="-360"/>
        </w:tabs>
        <w:autoSpaceDE w:val="0"/>
        <w:ind w:firstLine="540"/>
        <w:jc w:val="center"/>
        <w:rPr>
          <w:rFonts w:ascii="Arial" w:hAnsi="Arial" w:cs="Arial"/>
          <w:b/>
          <w:bCs/>
        </w:rPr>
      </w:pPr>
    </w:p>
    <w:p w:rsidR="003327DE" w:rsidRPr="004F107A" w:rsidRDefault="003327DE" w:rsidP="004F107A">
      <w:pPr>
        <w:tabs>
          <w:tab w:val="left" w:pos="-360"/>
        </w:tabs>
        <w:autoSpaceDE w:val="0"/>
        <w:jc w:val="center"/>
        <w:rPr>
          <w:rFonts w:ascii="Arial" w:hAnsi="Arial" w:cs="Arial"/>
          <w:b/>
          <w:bCs/>
        </w:rPr>
      </w:pPr>
      <w:r w:rsidRPr="004F107A">
        <w:rPr>
          <w:rFonts w:ascii="Arial" w:hAnsi="Arial" w:cs="Arial"/>
          <w:b/>
          <w:bCs/>
        </w:rPr>
        <w:t xml:space="preserve">4.1. Осуществление текущего контроля за соблюдением и исполнением </w:t>
      </w:r>
      <w:r w:rsidR="003A55B5" w:rsidRPr="004F107A">
        <w:rPr>
          <w:rFonts w:ascii="Arial" w:hAnsi="Arial" w:cs="Arial"/>
          <w:b/>
        </w:rPr>
        <w:t>специалистом, ответственного за содержание автомобильных дорог</w:t>
      </w:r>
      <w:r w:rsidRPr="004F107A">
        <w:rPr>
          <w:rFonts w:ascii="Arial" w:hAnsi="Arial" w:cs="Arial"/>
          <w:b/>
          <w:bCs/>
          <w:i/>
          <w:iCs/>
        </w:rPr>
        <w:t xml:space="preserve"> </w:t>
      </w:r>
      <w:r w:rsidRPr="004F107A">
        <w:rPr>
          <w:rFonts w:ascii="Arial" w:hAnsi="Arial" w:cs="Arial"/>
          <w:b/>
          <w:bCs/>
        </w:rPr>
        <w:t xml:space="preserve">администрации </w:t>
      </w:r>
      <w:r w:rsidR="007E66C3" w:rsidRPr="004F107A">
        <w:rPr>
          <w:rFonts w:ascii="Arial" w:hAnsi="Arial" w:cs="Arial"/>
          <w:b/>
          <w:bCs/>
        </w:rPr>
        <w:lastRenderedPageBreak/>
        <w:t>сельского поселения</w:t>
      </w:r>
      <w:r w:rsidR="00D56E7D" w:rsidRPr="004F107A">
        <w:rPr>
          <w:rFonts w:ascii="Arial" w:hAnsi="Arial" w:cs="Arial"/>
          <w:b/>
          <w:bCs/>
        </w:rPr>
        <w:t xml:space="preserve"> </w:t>
      </w:r>
      <w:r w:rsidRPr="004F107A">
        <w:rPr>
          <w:rFonts w:ascii="Arial" w:hAnsi="Arial" w:cs="Arial"/>
          <w:b/>
          <w:bCs/>
        </w:rPr>
        <w:t>положений настоящего Административного регламента и иных нормативных правовых актов, регулирующих осуществление муниципального контроля за обеспечением сохранности автомобильных дорог, а также принятием ими решений</w:t>
      </w:r>
    </w:p>
    <w:p w:rsidR="003327DE" w:rsidRPr="004F107A" w:rsidRDefault="003327DE" w:rsidP="004F107A">
      <w:pPr>
        <w:tabs>
          <w:tab w:val="left" w:pos="-360"/>
        </w:tabs>
        <w:autoSpaceDE w:val="0"/>
        <w:ind w:firstLine="540"/>
        <w:jc w:val="both"/>
        <w:rPr>
          <w:rFonts w:ascii="Arial" w:hAnsi="Arial" w:cs="Arial"/>
          <w:b/>
          <w:bCs/>
        </w:rPr>
      </w:pPr>
    </w:p>
    <w:p w:rsidR="003327DE" w:rsidRPr="004F107A" w:rsidRDefault="003327DE" w:rsidP="004F107A">
      <w:pPr>
        <w:pStyle w:val="ConsPlusNormal"/>
        <w:ind w:firstLine="540"/>
        <w:jc w:val="both"/>
        <w:rPr>
          <w:sz w:val="24"/>
          <w:szCs w:val="24"/>
        </w:rPr>
      </w:pPr>
      <w:r w:rsidRPr="004F107A">
        <w:rPr>
          <w:sz w:val="24"/>
          <w:szCs w:val="24"/>
        </w:rPr>
        <w:t xml:space="preserve">4.1.1. Текущий контроль за соблюдением и исполнением </w:t>
      </w:r>
      <w:r w:rsidR="003A55B5" w:rsidRPr="004F107A">
        <w:rPr>
          <w:sz w:val="24"/>
          <w:szCs w:val="24"/>
        </w:rPr>
        <w:t xml:space="preserve">специалистом, ответственного за содержание автомобильных дорог </w:t>
      </w:r>
      <w:r w:rsidR="007E66C3" w:rsidRPr="004F107A">
        <w:rPr>
          <w:sz w:val="24"/>
          <w:szCs w:val="24"/>
        </w:rPr>
        <w:t>сельского поселения</w:t>
      </w:r>
      <w:r w:rsidR="00D56E7D" w:rsidRPr="004F107A">
        <w:rPr>
          <w:sz w:val="24"/>
          <w:szCs w:val="24"/>
        </w:rPr>
        <w:t xml:space="preserve"> </w:t>
      </w:r>
      <w:r w:rsidRPr="004F107A">
        <w:rPr>
          <w:sz w:val="24"/>
          <w:szCs w:val="24"/>
        </w:rPr>
        <w:t>положений настоящего Административного регламента и иных нормативных правовых актов, устанавливающих требования к исполнению муниципальной функции, осуществляется руководителем (заместителем руководителя) уполномоченного органа.</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4.1.2. Текущий контроль осуществляется путем проведения проверок соблюдения и исполнения </w:t>
      </w:r>
      <w:r w:rsidR="003A55B5" w:rsidRPr="004F107A">
        <w:rPr>
          <w:rFonts w:ascii="Arial" w:hAnsi="Arial" w:cs="Arial"/>
        </w:rPr>
        <w:t xml:space="preserve">специалистом, ответственного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00D56E7D" w:rsidRPr="004F107A">
        <w:rPr>
          <w:rFonts w:ascii="Arial" w:hAnsi="Arial" w:cs="Arial"/>
        </w:rPr>
        <w:t xml:space="preserve"> </w:t>
      </w:r>
      <w:r w:rsidRPr="004F107A">
        <w:rPr>
          <w:rFonts w:ascii="Arial" w:hAnsi="Arial" w:cs="Arial"/>
        </w:rPr>
        <w:t>положений Административного регламента и иных нормативных правовых актов, устанавливающих требования к исполнению муниципальной функции.</w:t>
      </w:r>
    </w:p>
    <w:p w:rsidR="003327DE" w:rsidRPr="004F107A" w:rsidRDefault="003327DE" w:rsidP="004F107A">
      <w:pPr>
        <w:tabs>
          <w:tab w:val="left" w:pos="-360"/>
        </w:tabs>
        <w:autoSpaceDE w:val="0"/>
        <w:ind w:firstLine="540"/>
        <w:jc w:val="both"/>
        <w:rPr>
          <w:rFonts w:ascii="Arial" w:hAnsi="Arial" w:cs="Arial"/>
        </w:rPr>
      </w:pPr>
    </w:p>
    <w:p w:rsidR="003327DE" w:rsidRPr="004F107A" w:rsidRDefault="003327DE" w:rsidP="004F107A">
      <w:pPr>
        <w:tabs>
          <w:tab w:val="left" w:pos="-360"/>
        </w:tabs>
        <w:autoSpaceDE w:val="0"/>
        <w:jc w:val="center"/>
        <w:rPr>
          <w:rFonts w:ascii="Arial" w:hAnsi="Arial" w:cs="Arial"/>
          <w:b/>
          <w:bCs/>
        </w:rPr>
      </w:pPr>
      <w:r w:rsidRPr="004F107A">
        <w:rPr>
          <w:rFonts w:ascii="Arial" w:hAnsi="Arial" w:cs="Arial"/>
          <w:b/>
          <w:bCs/>
        </w:rPr>
        <w:t xml:space="preserve">4.2. Осуществление и периодичность проведения плановых и внеплановых проверок полноты и качества осуществления муниципального контроля за обеспечением сохранности автомобильных дорог, в том числе порядок и формы контроля за осуществлением муниципального контроля за обеспечением сохранности автомобильных дорог </w:t>
      </w:r>
    </w:p>
    <w:p w:rsidR="003327DE" w:rsidRPr="004F107A" w:rsidRDefault="003327DE" w:rsidP="004F107A">
      <w:pPr>
        <w:tabs>
          <w:tab w:val="left" w:pos="-360"/>
        </w:tabs>
        <w:autoSpaceDE w:val="0"/>
        <w:jc w:val="center"/>
        <w:rPr>
          <w:rFonts w:ascii="Arial" w:hAnsi="Arial" w:cs="Arial"/>
        </w:rPr>
      </w:pPr>
      <w:r w:rsidRPr="004F107A">
        <w:rPr>
          <w:rFonts w:ascii="Arial" w:hAnsi="Arial" w:cs="Arial"/>
          <w:b/>
          <w:bCs/>
        </w:rPr>
        <w:t xml:space="preserve">и качеством его исполнения </w:t>
      </w:r>
    </w:p>
    <w:p w:rsidR="003327DE" w:rsidRPr="004F107A" w:rsidRDefault="003327DE" w:rsidP="004F107A">
      <w:pPr>
        <w:pStyle w:val="ConsPlusNormal"/>
        <w:ind w:firstLine="540"/>
        <w:jc w:val="both"/>
        <w:rPr>
          <w:sz w:val="24"/>
          <w:szCs w:val="24"/>
        </w:rPr>
      </w:pPr>
    </w:p>
    <w:p w:rsidR="003327DE" w:rsidRPr="004F107A" w:rsidRDefault="003327DE" w:rsidP="004F107A">
      <w:pPr>
        <w:pStyle w:val="ConsPlusNormal"/>
        <w:ind w:firstLine="540"/>
        <w:jc w:val="both"/>
        <w:rPr>
          <w:sz w:val="24"/>
          <w:szCs w:val="24"/>
        </w:rPr>
      </w:pPr>
      <w:r w:rsidRPr="004F107A">
        <w:rPr>
          <w:sz w:val="24"/>
          <w:szCs w:val="24"/>
        </w:rPr>
        <w:t xml:space="preserve">4.2.1. Контроль за полнотой и качеством исполнения муниципальной функции осуществляется в формах проведения проверок и рассмотрения жалоб на действия (бездействие) </w:t>
      </w:r>
      <w:r w:rsidR="003A55B5" w:rsidRPr="004F107A">
        <w:rPr>
          <w:sz w:val="24"/>
          <w:szCs w:val="24"/>
        </w:rPr>
        <w:t>специалиста, ответственного за содержание автомобильных дорог</w:t>
      </w:r>
      <w:r w:rsidRPr="004F107A">
        <w:rPr>
          <w:i/>
          <w:iCs/>
          <w:color w:val="FF0000"/>
          <w:sz w:val="24"/>
          <w:szCs w:val="24"/>
        </w:rPr>
        <w:t xml:space="preserve"> </w:t>
      </w:r>
      <w:r w:rsidRPr="004F107A">
        <w:rPr>
          <w:sz w:val="24"/>
          <w:szCs w:val="24"/>
        </w:rPr>
        <w:t xml:space="preserve">администрации </w:t>
      </w:r>
      <w:r w:rsidR="007E66C3" w:rsidRPr="004F107A">
        <w:rPr>
          <w:sz w:val="24"/>
          <w:szCs w:val="24"/>
        </w:rPr>
        <w:t>сельского поселения</w:t>
      </w:r>
      <w:r w:rsidRPr="004F107A">
        <w:rPr>
          <w:sz w:val="24"/>
          <w:szCs w:val="24"/>
        </w:rPr>
        <w:t>.</w:t>
      </w:r>
    </w:p>
    <w:p w:rsidR="003327DE" w:rsidRPr="004F107A" w:rsidRDefault="003327DE" w:rsidP="004F107A">
      <w:pPr>
        <w:autoSpaceDE w:val="0"/>
        <w:ind w:firstLine="540"/>
        <w:jc w:val="both"/>
        <w:rPr>
          <w:rFonts w:ascii="Arial" w:hAnsi="Arial" w:cs="Arial"/>
        </w:rPr>
      </w:pPr>
      <w:r w:rsidRPr="004F107A">
        <w:rPr>
          <w:rFonts w:ascii="Arial" w:hAnsi="Arial" w:cs="Arial"/>
        </w:rPr>
        <w:t>При проверке могут рассматриваться все вопросы, связанные с исполнением муниципальной функции, или отдельный вопрос, связанный с исполнением муниципальной функции.</w:t>
      </w:r>
    </w:p>
    <w:p w:rsidR="003327DE" w:rsidRPr="004F107A" w:rsidRDefault="003327DE" w:rsidP="004F107A">
      <w:pPr>
        <w:autoSpaceDE w:val="0"/>
        <w:ind w:firstLine="540"/>
        <w:jc w:val="both"/>
        <w:rPr>
          <w:rFonts w:ascii="Arial" w:hAnsi="Arial" w:cs="Arial"/>
        </w:rPr>
      </w:pPr>
      <w:r w:rsidRPr="004F107A">
        <w:rPr>
          <w:rFonts w:ascii="Arial" w:hAnsi="Arial" w:cs="Arial"/>
        </w:rPr>
        <w:t>4.2.2. Проверки могут быть плановыми и внеплановыми. Порядок и периодичность осуществления плановых проверок устанавливается планом работы уполномоченного орган</w:t>
      </w:r>
      <w:r w:rsidR="00C36A6F" w:rsidRPr="004F107A">
        <w:rPr>
          <w:rFonts w:ascii="Arial" w:hAnsi="Arial" w:cs="Arial"/>
        </w:rPr>
        <w:t>а</w:t>
      </w:r>
      <w:r w:rsidRPr="004F107A">
        <w:rPr>
          <w:rFonts w:ascii="Arial" w:hAnsi="Arial" w:cs="Arial"/>
        </w:rPr>
        <w:t>.</w:t>
      </w:r>
    </w:p>
    <w:p w:rsidR="003327DE" w:rsidRPr="004F107A" w:rsidRDefault="003327DE" w:rsidP="004F107A">
      <w:pPr>
        <w:pStyle w:val="ConsPlusNormal"/>
        <w:ind w:firstLine="0"/>
        <w:jc w:val="both"/>
        <w:rPr>
          <w:sz w:val="24"/>
          <w:szCs w:val="24"/>
        </w:rPr>
      </w:pPr>
      <w:r w:rsidRPr="004F107A">
        <w:rPr>
          <w:sz w:val="24"/>
          <w:szCs w:val="24"/>
        </w:rPr>
        <w:t xml:space="preserve">Плановые проверки полноты и качества исполнения </w:t>
      </w:r>
      <w:r w:rsidR="003A55B5" w:rsidRPr="004F107A">
        <w:rPr>
          <w:sz w:val="24"/>
          <w:szCs w:val="24"/>
        </w:rPr>
        <w:t xml:space="preserve">специалиста, ответственного за содержание автомобильных дорог </w:t>
      </w:r>
      <w:r w:rsidRPr="004F107A">
        <w:rPr>
          <w:sz w:val="24"/>
          <w:szCs w:val="24"/>
        </w:rPr>
        <w:t xml:space="preserve">администрации </w:t>
      </w:r>
      <w:r w:rsidR="00C36A6F" w:rsidRPr="004F107A">
        <w:rPr>
          <w:sz w:val="24"/>
          <w:szCs w:val="24"/>
        </w:rPr>
        <w:t xml:space="preserve">поселения </w:t>
      </w:r>
      <w:r w:rsidRPr="004F107A">
        <w:rPr>
          <w:sz w:val="24"/>
          <w:szCs w:val="24"/>
        </w:rPr>
        <w:t xml:space="preserve">муниципальной функции осуществляются не реже </w:t>
      </w:r>
      <w:r w:rsidR="00B30423" w:rsidRPr="004F107A">
        <w:rPr>
          <w:sz w:val="24"/>
          <w:szCs w:val="24"/>
        </w:rPr>
        <w:t>двух раз в год</w:t>
      </w:r>
      <w:r w:rsidRPr="004F107A">
        <w:rPr>
          <w:sz w:val="24"/>
          <w:szCs w:val="24"/>
        </w:rPr>
        <w:t xml:space="preserve"> на основании постановления главы </w:t>
      </w:r>
      <w:r w:rsidR="00C36A6F" w:rsidRPr="004F107A">
        <w:rPr>
          <w:sz w:val="24"/>
          <w:szCs w:val="24"/>
        </w:rPr>
        <w:t>поселения</w:t>
      </w:r>
      <w:r w:rsidRPr="004F107A">
        <w:rPr>
          <w:sz w:val="24"/>
          <w:szCs w:val="24"/>
        </w:rPr>
        <w:t>.</w:t>
      </w:r>
    </w:p>
    <w:p w:rsidR="003327DE" w:rsidRPr="004F107A" w:rsidRDefault="003327DE" w:rsidP="004F107A">
      <w:pPr>
        <w:pStyle w:val="ConsPlusNormal"/>
        <w:ind w:firstLine="540"/>
        <w:jc w:val="both"/>
        <w:rPr>
          <w:sz w:val="24"/>
          <w:szCs w:val="24"/>
        </w:rPr>
      </w:pPr>
      <w:r w:rsidRPr="004F107A">
        <w:rPr>
          <w:sz w:val="24"/>
          <w:szCs w:val="24"/>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w:t>
      </w:r>
      <w:r w:rsidR="00C36A6F" w:rsidRPr="004F107A">
        <w:rPr>
          <w:sz w:val="24"/>
          <w:szCs w:val="24"/>
        </w:rPr>
        <w:t xml:space="preserve"> </w:t>
      </w:r>
      <w:r w:rsidR="003A55B5" w:rsidRPr="004F107A">
        <w:rPr>
          <w:sz w:val="24"/>
          <w:szCs w:val="24"/>
        </w:rPr>
        <w:t>специалиста, ответственного  за содержание автомобильных дорог ад</w:t>
      </w:r>
      <w:r w:rsidRPr="004F107A">
        <w:rPr>
          <w:sz w:val="24"/>
          <w:szCs w:val="24"/>
        </w:rPr>
        <w:t xml:space="preserve">министрации </w:t>
      </w:r>
      <w:r w:rsidR="007E66C3" w:rsidRPr="004F107A">
        <w:rPr>
          <w:sz w:val="24"/>
          <w:szCs w:val="24"/>
        </w:rPr>
        <w:t>сельского поселения</w:t>
      </w:r>
      <w:r w:rsidRPr="004F107A">
        <w:rPr>
          <w:sz w:val="24"/>
          <w:szCs w:val="24"/>
        </w:rPr>
        <w:t>.</w:t>
      </w:r>
    </w:p>
    <w:p w:rsidR="003327DE" w:rsidRPr="004F107A" w:rsidRDefault="003327DE" w:rsidP="004F107A">
      <w:pPr>
        <w:pStyle w:val="ConsPlusNormal"/>
        <w:ind w:firstLine="540"/>
        <w:jc w:val="both"/>
        <w:rPr>
          <w:sz w:val="24"/>
          <w:szCs w:val="24"/>
        </w:rPr>
      </w:pPr>
      <w:r w:rsidRPr="004F107A">
        <w:rPr>
          <w:sz w:val="24"/>
          <w:szCs w:val="24"/>
        </w:rPr>
        <w:t>По окончании проверки полноты и качества исполнения муниципальной функции составляется акт.</w:t>
      </w:r>
    </w:p>
    <w:p w:rsidR="003327DE" w:rsidRPr="004F107A" w:rsidRDefault="003327DE" w:rsidP="004F107A">
      <w:pPr>
        <w:tabs>
          <w:tab w:val="left" w:pos="-360"/>
          <w:tab w:val="left" w:pos="1276"/>
          <w:tab w:val="left" w:pos="9180"/>
        </w:tabs>
        <w:ind w:firstLine="540"/>
        <w:jc w:val="both"/>
        <w:rPr>
          <w:rFonts w:ascii="Arial" w:hAnsi="Arial" w:cs="Arial"/>
        </w:rPr>
      </w:pPr>
    </w:p>
    <w:p w:rsidR="003327DE" w:rsidRPr="004F107A" w:rsidRDefault="003327DE" w:rsidP="004F107A">
      <w:pPr>
        <w:pStyle w:val="ConsPlusNormal"/>
        <w:ind w:firstLine="540"/>
        <w:jc w:val="center"/>
        <w:rPr>
          <w:b/>
          <w:bCs/>
          <w:sz w:val="24"/>
          <w:szCs w:val="24"/>
        </w:rPr>
      </w:pPr>
      <w:r w:rsidRPr="004F107A">
        <w:rPr>
          <w:b/>
          <w:bCs/>
          <w:sz w:val="24"/>
          <w:szCs w:val="24"/>
        </w:rPr>
        <w:t xml:space="preserve">4.3. Ответственность </w:t>
      </w:r>
      <w:r w:rsidRPr="004F107A">
        <w:rPr>
          <w:b/>
          <w:bCs/>
          <w:i/>
          <w:iCs/>
          <w:sz w:val="24"/>
          <w:szCs w:val="24"/>
          <w:u w:val="single"/>
        </w:rPr>
        <w:t>наименование должностных(-ого) лиц(а)</w:t>
      </w:r>
      <w:r w:rsidRPr="004F107A">
        <w:rPr>
          <w:b/>
          <w:bCs/>
          <w:i/>
          <w:iCs/>
          <w:sz w:val="24"/>
          <w:szCs w:val="24"/>
        </w:rPr>
        <w:t xml:space="preserve"> </w:t>
      </w:r>
      <w:r w:rsidRPr="004F107A">
        <w:rPr>
          <w:b/>
          <w:bCs/>
          <w:sz w:val="24"/>
          <w:szCs w:val="24"/>
        </w:rPr>
        <w:t xml:space="preserve">администрации </w:t>
      </w:r>
      <w:r w:rsidR="007E66C3" w:rsidRPr="004F107A">
        <w:rPr>
          <w:b/>
          <w:bCs/>
          <w:sz w:val="24"/>
          <w:szCs w:val="24"/>
        </w:rPr>
        <w:t>сельского поселения</w:t>
      </w:r>
      <w:r w:rsidR="00D56E7D" w:rsidRPr="004F107A">
        <w:rPr>
          <w:b/>
          <w:bCs/>
          <w:sz w:val="24"/>
          <w:szCs w:val="24"/>
        </w:rPr>
        <w:t xml:space="preserve"> </w:t>
      </w:r>
      <w:r w:rsidRPr="004F107A">
        <w:rPr>
          <w:b/>
          <w:bCs/>
          <w:sz w:val="24"/>
          <w:szCs w:val="24"/>
        </w:rPr>
        <w:t>за решения и действия (бездействие), принимаемые (осуществляемые) в ходе осуществления муниципального контроля за обеспечением сохранности автомобильных дорог</w:t>
      </w:r>
    </w:p>
    <w:p w:rsidR="003327DE" w:rsidRPr="004F107A" w:rsidRDefault="003327DE" w:rsidP="004F107A">
      <w:pPr>
        <w:tabs>
          <w:tab w:val="left" w:pos="-360"/>
          <w:tab w:val="left" w:pos="1276"/>
          <w:tab w:val="left" w:pos="9180"/>
        </w:tabs>
        <w:ind w:firstLine="540"/>
        <w:jc w:val="center"/>
        <w:rPr>
          <w:rFonts w:ascii="Arial" w:hAnsi="Arial" w:cs="Arial"/>
          <w:b/>
          <w:bCs/>
        </w:rPr>
      </w:pPr>
    </w:p>
    <w:p w:rsidR="003327DE" w:rsidRPr="004F107A" w:rsidRDefault="003327DE" w:rsidP="004F107A">
      <w:pPr>
        <w:pStyle w:val="ConsPlusNormal"/>
        <w:ind w:firstLine="540"/>
        <w:jc w:val="both"/>
        <w:rPr>
          <w:sz w:val="24"/>
          <w:szCs w:val="24"/>
        </w:rPr>
      </w:pPr>
      <w:r w:rsidRPr="004F107A">
        <w:rPr>
          <w:sz w:val="24"/>
          <w:szCs w:val="24"/>
        </w:rPr>
        <w:t>4.3.1. 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уполномоченные на осуществление муниципального контроля, несут персональную ответственность за решения и действия (бездействие), принимаемые (осуществляемые) в ходе осуществления муниципальной функции.</w:t>
      </w:r>
    </w:p>
    <w:p w:rsidR="003327DE" w:rsidRPr="004F107A" w:rsidRDefault="003327DE" w:rsidP="004F107A">
      <w:pPr>
        <w:pStyle w:val="ConsPlusNormal"/>
        <w:ind w:firstLine="540"/>
        <w:jc w:val="both"/>
        <w:rPr>
          <w:sz w:val="24"/>
          <w:szCs w:val="24"/>
        </w:rPr>
      </w:pPr>
      <w:r w:rsidRPr="004F107A">
        <w:rPr>
          <w:sz w:val="24"/>
          <w:szCs w:val="24"/>
        </w:rPr>
        <w:t xml:space="preserve">4.3.2. Персональная ответственность должностных лиц уполномоченного органа </w:t>
      </w:r>
      <w:r w:rsidRPr="004F107A">
        <w:rPr>
          <w:sz w:val="24"/>
          <w:szCs w:val="24"/>
        </w:rPr>
        <w:lastRenderedPageBreak/>
        <w:t>закрепляется в должностных регламентах в соответствии с требованиями законодательства Российской Федерации.</w:t>
      </w:r>
    </w:p>
    <w:p w:rsidR="003327DE" w:rsidRPr="004F107A" w:rsidRDefault="003327DE" w:rsidP="004F107A">
      <w:pPr>
        <w:pStyle w:val="ConsPlusNormal"/>
        <w:ind w:firstLine="540"/>
        <w:jc w:val="both"/>
        <w:rPr>
          <w:b/>
          <w:bCs/>
          <w:sz w:val="24"/>
          <w:szCs w:val="24"/>
        </w:rPr>
      </w:pPr>
      <w:r w:rsidRPr="004F107A">
        <w:rPr>
          <w:sz w:val="24"/>
          <w:szCs w:val="24"/>
        </w:rPr>
        <w:t>4.3.3. О мерах, принятых в отношении должностных лиц уполномоченного органа, виновных в нарушении положений настоящего Административного регламента и иных нормативных правовых актов, регулирующих осуществление муниципального контроля за сохранностью автомобильных дорог, в течение 3-х рабочих дней со дня принятия таких мер уполномоченный орган сообщает в письменной форме юридическим лицам и индивидуальным предпринимателям, права и (или) законные интересы которых нарушены.</w:t>
      </w:r>
    </w:p>
    <w:p w:rsidR="003327DE" w:rsidRPr="004F107A" w:rsidRDefault="003327DE" w:rsidP="004F107A">
      <w:pPr>
        <w:tabs>
          <w:tab w:val="left" w:pos="-360"/>
          <w:tab w:val="left" w:pos="1276"/>
          <w:tab w:val="left" w:pos="9180"/>
        </w:tabs>
        <w:ind w:firstLine="540"/>
        <w:jc w:val="center"/>
        <w:rPr>
          <w:rFonts w:ascii="Arial" w:hAnsi="Arial" w:cs="Arial"/>
          <w:b/>
          <w:bCs/>
        </w:rPr>
      </w:pPr>
    </w:p>
    <w:p w:rsidR="003327DE" w:rsidRPr="004F107A" w:rsidRDefault="003327DE" w:rsidP="004F107A">
      <w:pPr>
        <w:tabs>
          <w:tab w:val="left" w:pos="-360"/>
          <w:tab w:val="left" w:pos="1276"/>
          <w:tab w:val="left" w:pos="9180"/>
        </w:tabs>
        <w:jc w:val="center"/>
        <w:rPr>
          <w:rFonts w:ascii="Arial" w:hAnsi="Arial" w:cs="Arial"/>
          <w:b/>
          <w:bCs/>
        </w:rPr>
      </w:pPr>
      <w:r w:rsidRPr="004F107A">
        <w:rPr>
          <w:rFonts w:ascii="Arial" w:hAnsi="Arial" w:cs="Arial"/>
          <w:b/>
          <w:bCs/>
        </w:rPr>
        <w:t xml:space="preserve">4.4. Положения, характеризующие требования к осуществлению и формам контроля за осуществлением муниципального контроля, в том числе со стороны граждан, </w:t>
      </w:r>
    </w:p>
    <w:p w:rsidR="003327DE" w:rsidRPr="004F107A" w:rsidRDefault="003327DE" w:rsidP="004F107A">
      <w:pPr>
        <w:tabs>
          <w:tab w:val="left" w:pos="-360"/>
          <w:tab w:val="left" w:pos="1276"/>
          <w:tab w:val="left" w:pos="9180"/>
        </w:tabs>
        <w:jc w:val="center"/>
        <w:rPr>
          <w:rFonts w:ascii="Arial" w:hAnsi="Arial" w:cs="Arial"/>
        </w:rPr>
      </w:pPr>
      <w:r w:rsidRPr="004F107A">
        <w:rPr>
          <w:rFonts w:ascii="Arial" w:hAnsi="Arial" w:cs="Arial"/>
          <w:b/>
          <w:bCs/>
        </w:rPr>
        <w:t>их объединений и организаций</w:t>
      </w:r>
    </w:p>
    <w:p w:rsidR="003327DE" w:rsidRPr="004F107A" w:rsidRDefault="003327DE" w:rsidP="004F107A">
      <w:pPr>
        <w:autoSpaceDE w:val="0"/>
        <w:ind w:firstLine="540"/>
        <w:jc w:val="both"/>
        <w:rPr>
          <w:rFonts w:ascii="Arial" w:hAnsi="Arial" w:cs="Arial"/>
        </w:rPr>
      </w:pPr>
    </w:p>
    <w:p w:rsidR="003327DE" w:rsidRPr="004F107A" w:rsidRDefault="003327DE" w:rsidP="004F107A">
      <w:pPr>
        <w:pStyle w:val="ConsPlusNormal"/>
        <w:ind w:firstLine="540"/>
        <w:jc w:val="both"/>
        <w:rPr>
          <w:sz w:val="24"/>
          <w:szCs w:val="24"/>
        </w:rPr>
      </w:pPr>
      <w:r w:rsidRPr="004F107A">
        <w:rPr>
          <w:sz w:val="24"/>
          <w:szCs w:val="24"/>
        </w:rPr>
        <w:t>4.4.1. Контроль исполнения муниципальной функции уполномоченным органом, его должностными лицами, уполномоченными на проведение проверки, может осуществляться со стороны граждан, их объединений и организаций посредством:</w:t>
      </w:r>
    </w:p>
    <w:p w:rsidR="003327DE" w:rsidRPr="004F107A" w:rsidRDefault="003327DE" w:rsidP="004F107A">
      <w:pPr>
        <w:pStyle w:val="ConsPlusNormal"/>
        <w:ind w:firstLine="540"/>
        <w:jc w:val="both"/>
        <w:rPr>
          <w:sz w:val="24"/>
          <w:szCs w:val="24"/>
        </w:rPr>
      </w:pPr>
      <w:r w:rsidRPr="004F107A">
        <w:rPr>
          <w:sz w:val="24"/>
          <w:szCs w:val="24"/>
        </w:rPr>
        <w:t xml:space="preserve">1) получения информации о результатах осуществления муниципальной функции, размещаемой на официальном сайте в информационно - телекоммуникационной сети «Интернет» в объеме, установленном Федеральным законом от 9 февраля </w:t>
      </w:r>
      <w:smartTag w:uri="urn:schemas-microsoft-com:office:smarttags" w:element="metricconverter">
        <w:smartTagPr>
          <w:attr w:name="ProductID" w:val="2009 г"/>
        </w:smartTagPr>
        <w:r w:rsidRPr="004F107A">
          <w:rPr>
            <w:sz w:val="24"/>
            <w:szCs w:val="24"/>
          </w:rPr>
          <w:t>2009 г</w:t>
        </w:r>
      </w:smartTag>
      <w:r w:rsidRPr="004F107A">
        <w:rPr>
          <w:sz w:val="24"/>
          <w:szCs w:val="24"/>
        </w:rPr>
        <w:t>. № 8-ФЗ «Об обеспечении доступа к информации о деятельности государственных органов и органов местного самоуправления»;</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 2) направления в администрацию </w:t>
      </w:r>
      <w:r w:rsidR="00C36A6F" w:rsidRPr="004F107A">
        <w:rPr>
          <w:rFonts w:ascii="Arial" w:hAnsi="Arial" w:cs="Arial"/>
        </w:rPr>
        <w:t xml:space="preserve">поселения </w:t>
      </w:r>
      <w:r w:rsidRPr="004F107A">
        <w:rPr>
          <w:rFonts w:ascii="Arial" w:hAnsi="Arial" w:cs="Arial"/>
        </w:rPr>
        <w:t>сообщений о нарушении положений нормативных правовых актов, недостатках в работе уполномоченного органа, его должностных лиц;</w:t>
      </w:r>
    </w:p>
    <w:p w:rsidR="003327DE" w:rsidRPr="004F107A" w:rsidRDefault="003327DE" w:rsidP="004F107A">
      <w:pPr>
        <w:autoSpaceDE w:val="0"/>
        <w:ind w:firstLine="540"/>
        <w:jc w:val="both"/>
        <w:rPr>
          <w:rFonts w:ascii="Arial" w:hAnsi="Arial" w:cs="Arial"/>
          <w:b/>
          <w:bCs/>
        </w:rPr>
      </w:pPr>
      <w:r w:rsidRPr="004F107A">
        <w:rPr>
          <w:rFonts w:ascii="Arial" w:hAnsi="Arial" w:cs="Arial"/>
        </w:rPr>
        <w:t xml:space="preserve">3) направления в администрацию </w:t>
      </w:r>
      <w:r w:rsidR="00D14C03" w:rsidRPr="004F107A">
        <w:rPr>
          <w:rFonts w:ascii="Arial" w:hAnsi="Arial" w:cs="Arial"/>
        </w:rPr>
        <w:t xml:space="preserve">поселения </w:t>
      </w:r>
      <w:r w:rsidRPr="004F107A">
        <w:rPr>
          <w:rFonts w:ascii="Arial" w:hAnsi="Arial" w:cs="Arial"/>
        </w:rPr>
        <w:t>жалоб по фактам нарушения должностными лицами уполномоченного органа прав и законных интересов юридических лиц, индивидуальных предпринимателей и граждан.</w:t>
      </w:r>
    </w:p>
    <w:p w:rsidR="003327DE" w:rsidRPr="004F107A" w:rsidRDefault="003327DE" w:rsidP="004F107A">
      <w:pPr>
        <w:tabs>
          <w:tab w:val="left" w:pos="-360"/>
          <w:tab w:val="left" w:pos="9180"/>
        </w:tabs>
        <w:autoSpaceDE w:val="0"/>
        <w:ind w:firstLine="540"/>
        <w:jc w:val="center"/>
        <w:rPr>
          <w:rFonts w:ascii="Arial" w:hAnsi="Arial" w:cs="Arial"/>
          <w:b/>
          <w:bCs/>
        </w:rPr>
      </w:pPr>
    </w:p>
    <w:p w:rsidR="003327DE" w:rsidRPr="004F107A" w:rsidRDefault="003327DE" w:rsidP="004F107A">
      <w:pPr>
        <w:pStyle w:val="ConsPlusNormal"/>
        <w:ind w:firstLine="0"/>
        <w:jc w:val="center"/>
        <w:rPr>
          <w:sz w:val="24"/>
          <w:szCs w:val="24"/>
        </w:rPr>
      </w:pPr>
      <w:r w:rsidRPr="004F107A">
        <w:rPr>
          <w:b/>
          <w:bCs/>
          <w:sz w:val="24"/>
          <w:szCs w:val="24"/>
        </w:rPr>
        <w:t>5. ДОСУДЕБНЫЙ (ВНЕСУДЕБНЫЙ) ПОРЯДОК ОБЖАЛОВАНИЯ РЕШЕНИЙ И ДЕЙСТВИЙ (БЕЗДЕЙСТВИЯ)  УПОЛНОМОЧЕННОГО ОРГАНА,  А ТАКЖЕ ЕГО ДОЛЖНОСТНЫХ ЛИЦ</w:t>
      </w:r>
    </w:p>
    <w:p w:rsidR="003327DE" w:rsidRPr="004F107A" w:rsidRDefault="003327DE" w:rsidP="004F107A">
      <w:pPr>
        <w:autoSpaceDE w:val="0"/>
        <w:ind w:firstLine="540"/>
        <w:jc w:val="both"/>
        <w:rPr>
          <w:rFonts w:ascii="Arial" w:hAnsi="Arial" w:cs="Arial"/>
        </w:rPr>
      </w:pPr>
    </w:p>
    <w:p w:rsidR="003327DE" w:rsidRPr="004F107A" w:rsidRDefault="003327DE" w:rsidP="004F107A">
      <w:pPr>
        <w:pStyle w:val="ConsPlusNormal"/>
        <w:ind w:firstLine="540"/>
        <w:jc w:val="both"/>
        <w:rPr>
          <w:sz w:val="24"/>
          <w:szCs w:val="24"/>
        </w:rPr>
      </w:pPr>
      <w:r w:rsidRPr="004F107A">
        <w:rPr>
          <w:sz w:val="24"/>
          <w:szCs w:val="24"/>
        </w:rPr>
        <w:t xml:space="preserve">5.1. Юридическое лицо, индивидуальный предприниматель имеют право на досудебное (внесудебное) обжалование принятых и осуществляемых в ходе исполнения муниципальной функции решений и (или) действий (бездействия) уполномоченного органа, </w:t>
      </w:r>
      <w:r w:rsidR="00B30423" w:rsidRPr="004F107A">
        <w:rPr>
          <w:sz w:val="24"/>
          <w:szCs w:val="24"/>
        </w:rPr>
        <w:t>специалиста, ответственного за содержание автомобильных дорог</w:t>
      </w:r>
      <w:r w:rsidRPr="004F107A">
        <w:rPr>
          <w:i/>
          <w:iCs/>
          <w:color w:val="FF0000"/>
          <w:sz w:val="24"/>
          <w:szCs w:val="24"/>
        </w:rPr>
        <w:t xml:space="preserve"> </w:t>
      </w:r>
      <w:r w:rsidRPr="004F107A">
        <w:rPr>
          <w:sz w:val="24"/>
          <w:szCs w:val="24"/>
        </w:rPr>
        <w:t xml:space="preserve">администрацию </w:t>
      </w:r>
      <w:r w:rsidR="007E66C3" w:rsidRPr="004F107A">
        <w:rPr>
          <w:sz w:val="24"/>
          <w:szCs w:val="24"/>
        </w:rPr>
        <w:t>сельского поселения</w:t>
      </w:r>
      <w:r w:rsidRPr="004F107A">
        <w:rPr>
          <w:sz w:val="24"/>
          <w:szCs w:val="24"/>
        </w:rPr>
        <w:t>.</w:t>
      </w:r>
    </w:p>
    <w:p w:rsidR="003327DE" w:rsidRPr="004F107A" w:rsidRDefault="003327DE" w:rsidP="004F107A">
      <w:pPr>
        <w:pStyle w:val="ConsPlusNormal"/>
        <w:ind w:firstLine="540"/>
        <w:jc w:val="both"/>
        <w:rPr>
          <w:sz w:val="24"/>
          <w:szCs w:val="24"/>
        </w:rPr>
      </w:pPr>
      <w:r w:rsidRPr="004F107A">
        <w:rPr>
          <w:sz w:val="24"/>
          <w:szCs w:val="24"/>
        </w:rPr>
        <w:t xml:space="preserve">5.2. Предметом досудебного (внесудебного) обжалования являются действия (бездействие) уполномоченного органа, </w:t>
      </w:r>
      <w:r w:rsidR="00B30423" w:rsidRPr="004F107A">
        <w:rPr>
          <w:sz w:val="24"/>
          <w:szCs w:val="24"/>
        </w:rPr>
        <w:t xml:space="preserve">специалиста, ответственного за содержание автомобильных дорог </w:t>
      </w:r>
      <w:r w:rsidRPr="004F107A">
        <w:rPr>
          <w:sz w:val="24"/>
          <w:szCs w:val="24"/>
        </w:rPr>
        <w:t xml:space="preserve">администрацию </w:t>
      </w:r>
      <w:r w:rsidR="007E66C3" w:rsidRPr="004F107A">
        <w:rPr>
          <w:sz w:val="24"/>
          <w:szCs w:val="24"/>
        </w:rPr>
        <w:t>сельского поселения</w:t>
      </w:r>
      <w:r w:rsidR="00D56E7D" w:rsidRPr="004F107A">
        <w:rPr>
          <w:sz w:val="24"/>
          <w:szCs w:val="24"/>
        </w:rPr>
        <w:t xml:space="preserve"> </w:t>
      </w:r>
      <w:r w:rsidRPr="004F107A">
        <w:rPr>
          <w:sz w:val="24"/>
          <w:szCs w:val="24"/>
        </w:rPr>
        <w:t>и принятые (осуществляемые) ими решения в ходе исполнения муниципальной функции.</w:t>
      </w:r>
    </w:p>
    <w:p w:rsidR="003327DE" w:rsidRPr="004F107A" w:rsidRDefault="003327DE" w:rsidP="004F107A">
      <w:pPr>
        <w:autoSpaceDE w:val="0"/>
        <w:ind w:firstLine="540"/>
        <w:jc w:val="both"/>
        <w:rPr>
          <w:rFonts w:ascii="Arial" w:hAnsi="Arial" w:cs="Arial"/>
        </w:rPr>
      </w:pPr>
      <w:r w:rsidRPr="004F107A">
        <w:rPr>
          <w:rFonts w:ascii="Arial" w:hAnsi="Arial" w:cs="Arial"/>
        </w:rPr>
        <w:t>5.3. Жалоба не рассматривается по существу в следующих случаях:</w:t>
      </w:r>
    </w:p>
    <w:p w:rsidR="003327DE" w:rsidRPr="004F107A" w:rsidRDefault="003327DE" w:rsidP="004F107A">
      <w:pPr>
        <w:autoSpaceDE w:val="0"/>
        <w:ind w:firstLine="540"/>
        <w:jc w:val="both"/>
        <w:rPr>
          <w:rFonts w:ascii="Arial" w:hAnsi="Arial" w:cs="Arial"/>
        </w:rPr>
      </w:pPr>
      <w:r w:rsidRPr="004F107A">
        <w:rPr>
          <w:rFonts w:ascii="Arial" w:hAnsi="Arial" w:cs="Arial"/>
        </w:rPr>
        <w:t>- в жалобе не указаны фамилия заявителя или почтовый адрес, по которому должен быть направлен ответ (при этом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327DE" w:rsidRPr="004F107A" w:rsidRDefault="003327DE" w:rsidP="004F107A">
      <w:pPr>
        <w:autoSpaceDE w:val="0"/>
        <w:ind w:firstLine="540"/>
        <w:jc w:val="both"/>
        <w:rPr>
          <w:rFonts w:ascii="Arial" w:hAnsi="Arial" w:cs="Arial"/>
        </w:rPr>
      </w:pPr>
      <w:r w:rsidRPr="004F107A">
        <w:rPr>
          <w:rFonts w:ascii="Arial" w:hAnsi="Arial" w:cs="Arial"/>
        </w:rPr>
        <w:t>- если обжалуется судебное решение (при этом в течение семи дней со дня регистрации жалоба возвращается заявителю, направившему жалобу, с разъяснением порядка обжалования данного судебного решения);</w:t>
      </w:r>
    </w:p>
    <w:p w:rsidR="003327DE" w:rsidRPr="004F107A" w:rsidRDefault="003327DE" w:rsidP="004F107A">
      <w:pPr>
        <w:autoSpaceDE w:val="0"/>
        <w:ind w:firstLine="540"/>
        <w:jc w:val="both"/>
        <w:rPr>
          <w:rFonts w:ascii="Arial" w:hAnsi="Arial" w:cs="Arial"/>
        </w:rPr>
      </w:pPr>
      <w:r w:rsidRPr="004F107A">
        <w:rPr>
          <w:rFonts w:ascii="Arial" w:hAnsi="Arial" w:cs="Arial"/>
        </w:rPr>
        <w:t>- если текст жалобы не поддается прочтению (при этом в течение семи дней со дня регистрации жалоба возвращается заявителю, направившему жалобу, если его фамилия и почтовый адрес поддаются прочтению);</w:t>
      </w:r>
    </w:p>
    <w:p w:rsidR="003327DE" w:rsidRPr="004F107A" w:rsidRDefault="003327DE" w:rsidP="004F107A">
      <w:pPr>
        <w:autoSpaceDE w:val="0"/>
        <w:ind w:firstLine="540"/>
        <w:jc w:val="both"/>
        <w:rPr>
          <w:rFonts w:ascii="Arial" w:hAnsi="Arial" w:cs="Arial"/>
        </w:rPr>
      </w:pPr>
      <w:r w:rsidRPr="004F107A">
        <w:rPr>
          <w:rFonts w:ascii="Arial" w:hAnsi="Arial" w:cs="Arial"/>
        </w:rPr>
        <w:lastRenderedPageBreak/>
        <w:t>- если жалоба содержит нецензурные либо оскорбительные выражения, угрозы жизни, здоровью и имуществу должностного лица, а также членов его семьи (при этом лицу, направившему жалобу, сообщается о недопустимости злоупотребления правом);</w:t>
      </w:r>
    </w:p>
    <w:p w:rsidR="003327DE" w:rsidRPr="004F107A" w:rsidRDefault="003327DE" w:rsidP="004F107A">
      <w:pPr>
        <w:autoSpaceDE w:val="0"/>
        <w:ind w:firstLine="540"/>
        <w:jc w:val="both"/>
        <w:rPr>
          <w:rFonts w:ascii="Arial" w:hAnsi="Arial" w:cs="Arial"/>
        </w:rPr>
      </w:pPr>
      <w:r w:rsidRPr="004F107A">
        <w:rPr>
          <w:rFonts w:ascii="Arial" w:hAnsi="Arial" w:cs="Arial"/>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законодательством Российской Федерации тайну (при этом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3327DE" w:rsidRPr="004F107A" w:rsidRDefault="003327DE" w:rsidP="004F107A">
      <w:pPr>
        <w:autoSpaceDE w:val="0"/>
        <w:ind w:firstLine="540"/>
        <w:jc w:val="both"/>
        <w:rPr>
          <w:rFonts w:ascii="Arial" w:hAnsi="Arial" w:cs="Arial"/>
        </w:rPr>
      </w:pPr>
      <w:r w:rsidRPr="004F107A">
        <w:rPr>
          <w:rFonts w:ascii="Arial" w:hAnsi="Arial" w:cs="Arial"/>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уполномоченный орган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адрес или одному и тому же должностному лицу. О данном решении уведомляется заявитель, направивший жалобу.</w:t>
      </w:r>
    </w:p>
    <w:p w:rsidR="003327DE" w:rsidRPr="004F107A" w:rsidRDefault="003327DE" w:rsidP="004F107A">
      <w:pPr>
        <w:pStyle w:val="ConsPlusNormal"/>
        <w:ind w:firstLine="540"/>
        <w:jc w:val="both"/>
        <w:rPr>
          <w:sz w:val="24"/>
          <w:szCs w:val="24"/>
        </w:rPr>
      </w:pPr>
      <w:r w:rsidRPr="004F107A">
        <w:rPr>
          <w:sz w:val="24"/>
          <w:szCs w:val="24"/>
        </w:rPr>
        <w:t xml:space="preserve">5.4. Основанием для начала процедуры досудебного (внесудебного) обжалования является жалоба на действия (бездействие) уполномоченного органа, </w:t>
      </w:r>
      <w:r w:rsidR="00B30423" w:rsidRPr="004F107A">
        <w:rPr>
          <w:sz w:val="24"/>
          <w:szCs w:val="24"/>
        </w:rPr>
        <w:t xml:space="preserve">специалиста, ответственного  за содержание автомобильных дорог </w:t>
      </w:r>
      <w:r w:rsidRPr="004F107A">
        <w:rPr>
          <w:sz w:val="24"/>
          <w:szCs w:val="24"/>
        </w:rPr>
        <w:t xml:space="preserve">администрацию </w:t>
      </w:r>
      <w:r w:rsidR="007E66C3" w:rsidRPr="004F107A">
        <w:rPr>
          <w:sz w:val="24"/>
          <w:szCs w:val="24"/>
        </w:rPr>
        <w:t>сельского поселения</w:t>
      </w:r>
      <w:r w:rsidRPr="004F107A">
        <w:rPr>
          <w:sz w:val="24"/>
          <w:szCs w:val="24"/>
        </w:rPr>
        <w:t>, принятые (осуществляемые) ими решения в ходе исполнения муниципальной функции, поступившая в уполномоченный орган.</w:t>
      </w:r>
    </w:p>
    <w:p w:rsidR="003327DE" w:rsidRPr="004F107A" w:rsidRDefault="003327DE" w:rsidP="004F107A">
      <w:pPr>
        <w:autoSpaceDE w:val="0"/>
        <w:ind w:firstLine="540"/>
        <w:jc w:val="both"/>
        <w:rPr>
          <w:rFonts w:ascii="Arial" w:hAnsi="Arial" w:cs="Arial"/>
        </w:rPr>
      </w:pPr>
      <w:r w:rsidRPr="004F107A">
        <w:rPr>
          <w:rFonts w:ascii="Arial" w:hAnsi="Arial" w:cs="Arial"/>
        </w:rPr>
        <w:t xml:space="preserve">5.5. Жалоба подается в администрацию </w:t>
      </w:r>
      <w:r w:rsidR="00D14C03" w:rsidRPr="004F107A">
        <w:rPr>
          <w:rFonts w:ascii="Arial" w:hAnsi="Arial" w:cs="Arial"/>
        </w:rPr>
        <w:t xml:space="preserve">поселения </w:t>
      </w:r>
      <w:r w:rsidRPr="004F107A">
        <w:rPr>
          <w:rFonts w:ascii="Arial" w:hAnsi="Arial" w:cs="Arial"/>
        </w:rPr>
        <w:t>в письменной форме на бумажном носителе или в форме электронного документа.</w:t>
      </w:r>
    </w:p>
    <w:p w:rsidR="003327DE" w:rsidRPr="004F107A" w:rsidRDefault="003327DE" w:rsidP="004F107A">
      <w:pPr>
        <w:pStyle w:val="ConsPlusNormal"/>
        <w:ind w:firstLine="540"/>
        <w:jc w:val="both"/>
        <w:rPr>
          <w:sz w:val="24"/>
          <w:szCs w:val="24"/>
        </w:rPr>
      </w:pPr>
      <w:r w:rsidRPr="004F107A">
        <w:rPr>
          <w:sz w:val="24"/>
          <w:szCs w:val="24"/>
        </w:rPr>
        <w:t>5.6. Жалоба может быть направлена по почте, с использованием информационно-телекоммуникационной сети «Интернет», официального сайта уполномоченного органа, федеральной государственной информационной системы «Единый портал государственных и муниципальных услуг», а также может быть принята при личном приеме заявителя.</w:t>
      </w:r>
    </w:p>
    <w:p w:rsidR="003327DE" w:rsidRPr="004F107A" w:rsidRDefault="003327DE" w:rsidP="004F107A">
      <w:pPr>
        <w:autoSpaceDE w:val="0"/>
        <w:ind w:firstLine="540"/>
        <w:jc w:val="both"/>
        <w:rPr>
          <w:rFonts w:ascii="Arial" w:hAnsi="Arial" w:cs="Arial"/>
        </w:rPr>
      </w:pPr>
      <w:r w:rsidRPr="004F107A">
        <w:rPr>
          <w:rFonts w:ascii="Arial" w:hAnsi="Arial" w:cs="Arial"/>
        </w:rPr>
        <w:t>5.7. Жалоба должна содержать:</w:t>
      </w:r>
    </w:p>
    <w:p w:rsidR="003327DE" w:rsidRPr="004F107A" w:rsidRDefault="003327DE" w:rsidP="004F107A">
      <w:pPr>
        <w:autoSpaceDE w:val="0"/>
        <w:ind w:firstLine="540"/>
        <w:jc w:val="both"/>
        <w:rPr>
          <w:rFonts w:ascii="Arial" w:hAnsi="Arial" w:cs="Arial"/>
        </w:rPr>
      </w:pPr>
      <w:r w:rsidRPr="004F107A">
        <w:rPr>
          <w:rFonts w:ascii="Arial" w:hAnsi="Arial" w:cs="Arial"/>
        </w:rPr>
        <w:t>1) наименование уполномоченного органа местного самоуправления, в который направляется жалоба, либо должность, фамилию, имя, отчество соответствующего должностного лица;</w:t>
      </w:r>
    </w:p>
    <w:p w:rsidR="003327DE" w:rsidRPr="004F107A" w:rsidRDefault="003327DE" w:rsidP="004F107A">
      <w:pPr>
        <w:pStyle w:val="ConsPlusNormal"/>
        <w:ind w:firstLine="540"/>
        <w:jc w:val="both"/>
        <w:rPr>
          <w:sz w:val="24"/>
          <w:szCs w:val="24"/>
        </w:rPr>
      </w:pPr>
      <w:r w:rsidRPr="004F107A">
        <w:rPr>
          <w:sz w:val="24"/>
          <w:szCs w:val="24"/>
        </w:rPr>
        <w:t>2) наименование юридического лица, фамилию, имя, отчество индивидуального предпринимателя, фамилию, имя, отчество уполномоченного представителя заявителя, сведения о месте нахождения юридического лица, о месте фактического осуществления деятельности индивидуального предпринимателя, адрес (адреса) электронной почты (при наличии), по которым должен быть направлен ответ;</w:t>
      </w:r>
    </w:p>
    <w:p w:rsidR="003327DE" w:rsidRPr="004F107A" w:rsidRDefault="003327DE" w:rsidP="004F107A">
      <w:pPr>
        <w:autoSpaceDE w:val="0"/>
        <w:ind w:firstLine="540"/>
        <w:jc w:val="both"/>
        <w:rPr>
          <w:rFonts w:ascii="Arial" w:hAnsi="Arial" w:cs="Arial"/>
        </w:rPr>
      </w:pPr>
      <w:r w:rsidRPr="004F107A">
        <w:rPr>
          <w:rFonts w:ascii="Arial" w:hAnsi="Arial" w:cs="Arial"/>
        </w:rPr>
        <w:t>3) наименование органа, исполняющего муниципальную функцию, фамилию, имя, отчество</w:t>
      </w:r>
      <w:r w:rsidRPr="004F107A">
        <w:rPr>
          <w:rFonts w:ascii="Arial" w:hAnsi="Arial" w:cs="Arial"/>
          <w:i/>
          <w:iCs/>
          <w:u w:val="single"/>
        </w:rPr>
        <w:t xml:space="preserve"> </w:t>
      </w:r>
      <w:r w:rsidR="00B30423" w:rsidRPr="004F107A">
        <w:rPr>
          <w:rFonts w:ascii="Arial" w:hAnsi="Arial" w:cs="Arial"/>
        </w:rPr>
        <w:t xml:space="preserve">специалист, ответственный за содержание автомобильных дорог </w:t>
      </w:r>
      <w:r w:rsidRPr="004F107A">
        <w:rPr>
          <w:rFonts w:ascii="Arial" w:hAnsi="Arial" w:cs="Arial"/>
        </w:rPr>
        <w:t xml:space="preserve">администрации </w:t>
      </w:r>
      <w:r w:rsidR="007E66C3" w:rsidRPr="004F107A">
        <w:rPr>
          <w:rFonts w:ascii="Arial" w:hAnsi="Arial" w:cs="Arial"/>
        </w:rPr>
        <w:t>сельского поселения</w:t>
      </w:r>
      <w:r w:rsidRPr="004F107A">
        <w:rPr>
          <w:rFonts w:ascii="Arial" w:hAnsi="Arial" w:cs="Arial"/>
        </w:rPr>
        <w:t>, решения и действия (бездействие) которого обжалуются;</w:t>
      </w:r>
    </w:p>
    <w:p w:rsidR="003327DE" w:rsidRPr="004F107A" w:rsidRDefault="003327DE" w:rsidP="004F107A">
      <w:pPr>
        <w:pStyle w:val="ConsPlusNormal"/>
        <w:ind w:firstLine="540"/>
        <w:jc w:val="both"/>
        <w:rPr>
          <w:sz w:val="24"/>
          <w:szCs w:val="24"/>
        </w:rPr>
      </w:pPr>
      <w:r w:rsidRPr="004F107A">
        <w:rPr>
          <w:sz w:val="24"/>
          <w:szCs w:val="24"/>
        </w:rPr>
        <w:t xml:space="preserve">4) сведения об обжалуемых решениях и (или) действиях (бездействии) администрации </w:t>
      </w:r>
      <w:r w:rsidR="00D14C03" w:rsidRPr="004F107A">
        <w:rPr>
          <w:sz w:val="24"/>
          <w:szCs w:val="24"/>
        </w:rPr>
        <w:t>поселения</w:t>
      </w:r>
      <w:r w:rsidRPr="004F107A">
        <w:rPr>
          <w:sz w:val="24"/>
          <w:szCs w:val="24"/>
        </w:rPr>
        <w:t xml:space="preserve">, </w:t>
      </w:r>
      <w:r w:rsidR="00B30423" w:rsidRPr="004F107A">
        <w:rPr>
          <w:sz w:val="24"/>
          <w:szCs w:val="24"/>
        </w:rPr>
        <w:t xml:space="preserve">специалист, ответственный за содержание автомобильных дорог </w:t>
      </w:r>
      <w:r w:rsidRPr="004F107A">
        <w:rPr>
          <w:sz w:val="24"/>
          <w:szCs w:val="24"/>
        </w:rPr>
        <w:t xml:space="preserve">администрации </w:t>
      </w:r>
      <w:r w:rsidR="00D14C03" w:rsidRPr="004F107A">
        <w:rPr>
          <w:sz w:val="24"/>
          <w:szCs w:val="24"/>
        </w:rPr>
        <w:t>поселения</w:t>
      </w:r>
      <w:r w:rsidRPr="004F107A">
        <w:rPr>
          <w:sz w:val="24"/>
          <w:szCs w:val="24"/>
        </w:rPr>
        <w:t>;</w:t>
      </w:r>
    </w:p>
    <w:p w:rsidR="003327DE" w:rsidRPr="004F107A" w:rsidRDefault="003327DE" w:rsidP="004F107A">
      <w:pPr>
        <w:pStyle w:val="ConsPlusNormal"/>
        <w:ind w:firstLine="540"/>
        <w:jc w:val="both"/>
        <w:rPr>
          <w:sz w:val="24"/>
          <w:szCs w:val="24"/>
        </w:rPr>
      </w:pPr>
      <w:r w:rsidRPr="004F107A">
        <w:rPr>
          <w:sz w:val="24"/>
          <w:szCs w:val="24"/>
        </w:rPr>
        <w:t xml:space="preserve">5) доводы, на основании которых заявитель жалобы не согласен с решением и действием (бездействием) администрации </w:t>
      </w:r>
      <w:r w:rsidR="00D14C03" w:rsidRPr="004F107A">
        <w:rPr>
          <w:sz w:val="24"/>
          <w:szCs w:val="24"/>
        </w:rPr>
        <w:t>поселения</w:t>
      </w:r>
      <w:r w:rsidRPr="004F107A">
        <w:rPr>
          <w:sz w:val="24"/>
          <w:szCs w:val="24"/>
        </w:rPr>
        <w:t xml:space="preserve">, </w:t>
      </w:r>
      <w:r w:rsidR="00B30423" w:rsidRPr="004F107A">
        <w:rPr>
          <w:sz w:val="24"/>
          <w:szCs w:val="24"/>
        </w:rPr>
        <w:t xml:space="preserve">специалиста, ответственного за содержание автомобильных дорог </w:t>
      </w:r>
      <w:r w:rsidRPr="004F107A">
        <w:rPr>
          <w:sz w:val="24"/>
          <w:szCs w:val="24"/>
        </w:rPr>
        <w:t xml:space="preserve">администрации </w:t>
      </w:r>
      <w:r w:rsidR="007E66C3" w:rsidRPr="004F107A">
        <w:rPr>
          <w:sz w:val="24"/>
          <w:szCs w:val="24"/>
        </w:rPr>
        <w:t>сельского поселения</w:t>
      </w:r>
      <w:r w:rsidRPr="004F107A">
        <w:rPr>
          <w:sz w:val="24"/>
          <w:szCs w:val="24"/>
        </w:rPr>
        <w:t>;</w:t>
      </w:r>
    </w:p>
    <w:p w:rsidR="003327DE" w:rsidRPr="004F107A" w:rsidRDefault="003327DE" w:rsidP="004F107A">
      <w:pPr>
        <w:autoSpaceDE w:val="0"/>
        <w:ind w:firstLine="540"/>
        <w:jc w:val="both"/>
        <w:rPr>
          <w:rFonts w:ascii="Arial" w:hAnsi="Arial" w:cs="Arial"/>
        </w:rPr>
      </w:pPr>
      <w:r w:rsidRPr="004F107A">
        <w:rPr>
          <w:rFonts w:ascii="Arial" w:hAnsi="Arial" w:cs="Arial"/>
        </w:rPr>
        <w:t>К жалобе могут быть приложены документы (при наличии), подтверждающие доводы заявителя, либо их копии.</w:t>
      </w:r>
    </w:p>
    <w:p w:rsidR="003327DE" w:rsidRPr="004F107A" w:rsidRDefault="003327DE" w:rsidP="004F107A">
      <w:pPr>
        <w:autoSpaceDE w:val="0"/>
        <w:ind w:firstLine="540"/>
        <w:jc w:val="both"/>
        <w:rPr>
          <w:rFonts w:ascii="Arial" w:hAnsi="Arial" w:cs="Arial"/>
        </w:rPr>
      </w:pPr>
      <w:r w:rsidRPr="004F107A">
        <w:rPr>
          <w:rFonts w:ascii="Arial" w:hAnsi="Arial" w:cs="Arial"/>
        </w:rPr>
        <w:t>5.8. Заявитель вправе получать информацию и документы, необходимые для обоснования жалобы.</w:t>
      </w:r>
    </w:p>
    <w:p w:rsidR="003327DE" w:rsidRPr="004F107A" w:rsidRDefault="003327DE" w:rsidP="004F107A">
      <w:pPr>
        <w:pStyle w:val="afc"/>
        <w:spacing w:before="0" w:after="0"/>
        <w:ind w:firstLine="540"/>
        <w:jc w:val="both"/>
        <w:rPr>
          <w:rFonts w:ascii="Arial" w:hAnsi="Arial" w:cs="Arial"/>
        </w:rPr>
      </w:pPr>
      <w:r w:rsidRPr="004F107A">
        <w:rPr>
          <w:rFonts w:ascii="Arial" w:hAnsi="Arial" w:cs="Arial"/>
        </w:rPr>
        <w:t xml:space="preserve">5.9. Жалоба на действия (бездействие) администрации </w:t>
      </w:r>
      <w:r w:rsidR="00D14C03" w:rsidRPr="004F107A">
        <w:rPr>
          <w:rFonts w:ascii="Arial" w:hAnsi="Arial" w:cs="Arial"/>
        </w:rPr>
        <w:t>поселения</w:t>
      </w:r>
      <w:r w:rsidRPr="004F107A">
        <w:rPr>
          <w:rFonts w:ascii="Arial" w:hAnsi="Arial" w:cs="Arial"/>
        </w:rPr>
        <w:t xml:space="preserve">, </w:t>
      </w:r>
      <w:r w:rsidR="00B30423" w:rsidRPr="004F107A">
        <w:rPr>
          <w:rFonts w:ascii="Arial" w:hAnsi="Arial" w:cs="Arial"/>
        </w:rPr>
        <w:t>специалиста, ответственного за содержание автомобильных дорог</w:t>
      </w:r>
      <w:r w:rsidRPr="004F107A">
        <w:rPr>
          <w:rFonts w:ascii="Arial" w:hAnsi="Arial" w:cs="Arial"/>
          <w:i/>
          <w:iCs/>
          <w:color w:val="FF0000"/>
        </w:rPr>
        <w:t xml:space="preserve"> </w:t>
      </w:r>
      <w:r w:rsidRPr="004F107A">
        <w:rPr>
          <w:rFonts w:ascii="Arial" w:hAnsi="Arial" w:cs="Arial"/>
        </w:rPr>
        <w:t xml:space="preserve">администрации </w:t>
      </w:r>
      <w:r w:rsidR="00211EAD" w:rsidRPr="004F107A">
        <w:rPr>
          <w:rFonts w:ascii="Arial" w:hAnsi="Arial" w:cs="Arial"/>
        </w:rPr>
        <w:t>поселения</w:t>
      </w:r>
      <w:r w:rsidRPr="004F107A">
        <w:rPr>
          <w:rFonts w:ascii="Arial" w:hAnsi="Arial" w:cs="Arial"/>
        </w:rPr>
        <w:t xml:space="preserve">, а также принимаемые ими решения при исполнении муниципальной функции может быть </w:t>
      </w:r>
      <w:r w:rsidRPr="004F107A">
        <w:rPr>
          <w:rFonts w:ascii="Arial" w:hAnsi="Arial" w:cs="Arial"/>
        </w:rPr>
        <w:lastRenderedPageBreak/>
        <w:t xml:space="preserve">направлена в администрацию </w:t>
      </w:r>
      <w:r w:rsidR="00211EAD" w:rsidRPr="004F107A">
        <w:rPr>
          <w:rFonts w:ascii="Arial" w:hAnsi="Arial" w:cs="Arial"/>
        </w:rPr>
        <w:t>поселения</w:t>
      </w:r>
      <w:r w:rsidRPr="004F107A">
        <w:rPr>
          <w:rFonts w:ascii="Arial" w:hAnsi="Arial" w:cs="Arial"/>
        </w:rPr>
        <w:t>.</w:t>
      </w:r>
    </w:p>
    <w:p w:rsidR="003327DE" w:rsidRPr="004F107A" w:rsidRDefault="003327DE" w:rsidP="004F107A">
      <w:pPr>
        <w:pStyle w:val="ConsPlusNormal"/>
        <w:ind w:firstLine="540"/>
        <w:jc w:val="both"/>
        <w:rPr>
          <w:sz w:val="24"/>
          <w:szCs w:val="24"/>
        </w:rPr>
      </w:pPr>
      <w:r w:rsidRPr="004F107A">
        <w:rPr>
          <w:sz w:val="24"/>
          <w:szCs w:val="24"/>
        </w:rPr>
        <w:t xml:space="preserve">5.10. Жалоба, поступившая в администрацию </w:t>
      </w:r>
      <w:r w:rsidR="00211EAD" w:rsidRPr="004F107A">
        <w:rPr>
          <w:sz w:val="24"/>
          <w:szCs w:val="24"/>
        </w:rPr>
        <w:t xml:space="preserve">поселения </w:t>
      </w:r>
      <w:r w:rsidRPr="004F107A">
        <w:rPr>
          <w:sz w:val="24"/>
          <w:szCs w:val="24"/>
        </w:rPr>
        <w:t>рассматривается должностным лицом, наделенным полномочиями по рассмотрению жалоб, в течение 15 дней со дня ее регистрации. Если жалоба требует дополнительного изучения и проверки, то срок рассмотрения может быть продлен руководителем (заместителем) уполномоченного органа не более чем на 5 дней, с письменным уведомлением об этом лица, направившего жалобу.</w:t>
      </w:r>
    </w:p>
    <w:p w:rsidR="003327DE" w:rsidRPr="004F107A" w:rsidRDefault="003327DE" w:rsidP="004F107A">
      <w:pPr>
        <w:pStyle w:val="ConsPlusNormal"/>
        <w:ind w:firstLine="540"/>
        <w:jc w:val="both"/>
        <w:rPr>
          <w:sz w:val="24"/>
          <w:szCs w:val="24"/>
        </w:rPr>
      </w:pPr>
      <w:r w:rsidRPr="004F107A">
        <w:rPr>
          <w:sz w:val="24"/>
          <w:szCs w:val="24"/>
        </w:rPr>
        <w:t>5.11.  Результатом досудебного (внесудебного) обжалования является принятие одного из следующих решений:</w:t>
      </w:r>
    </w:p>
    <w:p w:rsidR="003327DE" w:rsidRPr="004F107A" w:rsidRDefault="003327DE" w:rsidP="004F107A">
      <w:pPr>
        <w:pStyle w:val="ConsPlusNormal"/>
        <w:ind w:firstLine="540"/>
        <w:jc w:val="both"/>
        <w:rPr>
          <w:sz w:val="24"/>
          <w:szCs w:val="24"/>
        </w:rPr>
      </w:pPr>
      <w:r w:rsidRPr="004F107A">
        <w:rPr>
          <w:sz w:val="24"/>
          <w:szCs w:val="24"/>
        </w:rPr>
        <w:t xml:space="preserve">об удовлетворении (частичном удовлетворении) жалобы, в том числе в форме отмены принятого решения, исправления допущенных администрацией </w:t>
      </w:r>
      <w:r w:rsidR="00211EAD" w:rsidRPr="004F107A">
        <w:rPr>
          <w:sz w:val="24"/>
          <w:szCs w:val="24"/>
        </w:rPr>
        <w:t xml:space="preserve">поселения </w:t>
      </w:r>
      <w:r w:rsidRPr="004F107A">
        <w:rPr>
          <w:sz w:val="24"/>
          <w:szCs w:val="24"/>
        </w:rPr>
        <w:t>опечаток и ошибок в выданных результате осуществления муниципальной функции документах, а также в иных формах;</w:t>
      </w:r>
    </w:p>
    <w:p w:rsidR="003327DE" w:rsidRPr="004F107A" w:rsidRDefault="003327DE" w:rsidP="004F107A">
      <w:pPr>
        <w:pStyle w:val="ConsPlusNormal"/>
        <w:ind w:firstLine="540"/>
        <w:jc w:val="both"/>
        <w:rPr>
          <w:sz w:val="24"/>
          <w:szCs w:val="24"/>
        </w:rPr>
      </w:pPr>
      <w:r w:rsidRPr="004F107A">
        <w:rPr>
          <w:sz w:val="24"/>
          <w:szCs w:val="24"/>
        </w:rPr>
        <w:t>об отказе в удовлетворении жалобы.</w:t>
      </w:r>
    </w:p>
    <w:p w:rsidR="003327DE" w:rsidRPr="004F107A" w:rsidRDefault="003327DE" w:rsidP="004F107A">
      <w:pPr>
        <w:pStyle w:val="ConsPlusNormal"/>
        <w:ind w:firstLine="540"/>
        <w:jc w:val="both"/>
        <w:rPr>
          <w:sz w:val="24"/>
          <w:szCs w:val="24"/>
        </w:rPr>
      </w:pPr>
      <w:r w:rsidRPr="004F107A">
        <w:rPr>
          <w:sz w:val="24"/>
          <w:szCs w:val="24"/>
        </w:rPr>
        <w:t xml:space="preserve">Основанием для отказа в удовлетворении жалобы является признание правомерными действий (бездействия) администрации </w:t>
      </w:r>
      <w:r w:rsidR="00211EAD" w:rsidRPr="004F107A">
        <w:rPr>
          <w:sz w:val="24"/>
          <w:szCs w:val="24"/>
        </w:rPr>
        <w:t>поселения</w:t>
      </w:r>
      <w:r w:rsidRPr="004F107A">
        <w:rPr>
          <w:sz w:val="24"/>
          <w:szCs w:val="24"/>
        </w:rPr>
        <w:t xml:space="preserve">, должностных лиц администрации </w:t>
      </w:r>
      <w:r w:rsidR="00211EAD" w:rsidRPr="004F107A">
        <w:rPr>
          <w:sz w:val="24"/>
          <w:szCs w:val="24"/>
        </w:rPr>
        <w:t xml:space="preserve">поселения </w:t>
      </w:r>
      <w:r w:rsidRPr="004F107A">
        <w:rPr>
          <w:sz w:val="24"/>
          <w:szCs w:val="24"/>
        </w:rPr>
        <w:t>и решений, принятых ими в ходе исполнения муниципальной функции.</w:t>
      </w:r>
    </w:p>
    <w:p w:rsidR="00BC1D8B" w:rsidRPr="004F107A" w:rsidRDefault="003327DE" w:rsidP="004F107A">
      <w:pPr>
        <w:autoSpaceDE w:val="0"/>
        <w:ind w:firstLine="540"/>
        <w:jc w:val="both"/>
        <w:rPr>
          <w:rFonts w:ascii="Arial" w:hAnsi="Arial" w:cs="Arial"/>
        </w:rPr>
      </w:pPr>
      <w:r w:rsidRPr="004F107A">
        <w:rPr>
          <w:rFonts w:ascii="Arial" w:hAnsi="Arial" w:cs="Arial"/>
        </w:rPr>
        <w:t>5.12. Заявителю в письменной форме и по желанию заявителя в электронной форме в сроки, установленные пунктом 5.10 настоящего Административного регламента, направляется мотивированный ответ о результатах рассмотрения жалобы.</w:t>
      </w: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pPr>
    </w:p>
    <w:p w:rsidR="00BC1D8B" w:rsidRPr="004F107A" w:rsidRDefault="00BC1D8B" w:rsidP="004F107A">
      <w:pPr>
        <w:rPr>
          <w:rFonts w:ascii="Arial" w:hAnsi="Arial" w:cs="Arial"/>
        </w:rPr>
        <w:sectPr w:rsidR="00BC1D8B" w:rsidRPr="004F107A" w:rsidSect="00B10C36">
          <w:footerReference w:type="default" r:id="rId7"/>
          <w:pgSz w:w="11906" w:h="16838"/>
          <w:pgMar w:top="709" w:right="565" w:bottom="851" w:left="902" w:header="720" w:footer="720" w:gutter="0"/>
          <w:cols w:space="720"/>
          <w:docGrid w:linePitch="600" w:charSpace="32768"/>
        </w:sectPr>
      </w:pPr>
    </w:p>
    <w:p w:rsidR="00BC1D8B" w:rsidRPr="004F107A" w:rsidRDefault="00BC1D8B" w:rsidP="004F107A">
      <w:pPr>
        <w:jc w:val="right"/>
        <w:rPr>
          <w:rFonts w:ascii="Arial" w:hAnsi="Arial" w:cs="Arial"/>
        </w:rPr>
      </w:pPr>
      <w:r w:rsidRPr="004F107A">
        <w:rPr>
          <w:rFonts w:ascii="Arial" w:hAnsi="Arial" w:cs="Arial"/>
        </w:rPr>
        <w:lastRenderedPageBreak/>
        <w:t xml:space="preserve">Приложение </w:t>
      </w:r>
    </w:p>
    <w:p w:rsidR="00BC1D8B" w:rsidRPr="004F107A" w:rsidRDefault="00BC1D8B" w:rsidP="004F107A">
      <w:pPr>
        <w:jc w:val="right"/>
        <w:rPr>
          <w:rFonts w:ascii="Arial" w:hAnsi="Arial" w:cs="Arial"/>
        </w:rPr>
      </w:pPr>
      <w:r w:rsidRPr="004F107A">
        <w:rPr>
          <w:rFonts w:ascii="Arial" w:hAnsi="Arial" w:cs="Arial"/>
        </w:rPr>
        <w:t>Постановлению администрации</w:t>
      </w:r>
    </w:p>
    <w:p w:rsidR="00BC1D8B" w:rsidRPr="004F107A" w:rsidRDefault="00BC1D8B" w:rsidP="004F107A">
      <w:pPr>
        <w:jc w:val="right"/>
        <w:rPr>
          <w:rFonts w:ascii="Arial" w:hAnsi="Arial" w:cs="Arial"/>
        </w:rPr>
      </w:pPr>
      <w:r w:rsidRPr="004F107A">
        <w:rPr>
          <w:rFonts w:ascii="Arial" w:hAnsi="Arial" w:cs="Arial"/>
        </w:rPr>
        <w:t xml:space="preserve"> </w:t>
      </w:r>
      <w:r w:rsidR="00F10EEE" w:rsidRPr="004F107A">
        <w:rPr>
          <w:rFonts w:ascii="Arial" w:hAnsi="Arial" w:cs="Arial"/>
        </w:rPr>
        <w:t>Таловского</w:t>
      </w:r>
      <w:r w:rsidRPr="004F107A">
        <w:rPr>
          <w:rFonts w:ascii="Arial" w:hAnsi="Arial" w:cs="Arial"/>
        </w:rPr>
        <w:t xml:space="preserve"> </w:t>
      </w:r>
      <w:r w:rsidR="007E66C3" w:rsidRPr="004F107A">
        <w:rPr>
          <w:rFonts w:ascii="Arial" w:hAnsi="Arial" w:cs="Arial"/>
        </w:rPr>
        <w:t>сельского поселения</w:t>
      </w:r>
    </w:p>
    <w:p w:rsidR="00BC1D8B" w:rsidRPr="004F107A" w:rsidRDefault="00BC1D8B" w:rsidP="004F107A">
      <w:pPr>
        <w:jc w:val="right"/>
        <w:rPr>
          <w:rFonts w:ascii="Arial" w:hAnsi="Arial" w:cs="Arial"/>
        </w:rPr>
      </w:pPr>
      <w:r w:rsidRPr="004F107A">
        <w:rPr>
          <w:rFonts w:ascii="Arial" w:hAnsi="Arial" w:cs="Arial"/>
        </w:rPr>
        <w:t xml:space="preserve"> от «___»_________  г. № ___</w:t>
      </w:r>
    </w:p>
    <w:p w:rsidR="00BC1D8B" w:rsidRPr="004F107A" w:rsidRDefault="00BC1D8B" w:rsidP="004F107A">
      <w:pPr>
        <w:jc w:val="center"/>
        <w:rPr>
          <w:rFonts w:ascii="Arial" w:hAnsi="Arial" w:cs="Arial"/>
        </w:rPr>
      </w:pPr>
    </w:p>
    <w:p w:rsidR="00BC1D8B" w:rsidRPr="004F107A" w:rsidRDefault="00BC1D8B" w:rsidP="004F107A">
      <w:pPr>
        <w:jc w:val="center"/>
        <w:rPr>
          <w:rFonts w:ascii="Arial" w:hAnsi="Arial" w:cs="Arial"/>
        </w:rPr>
      </w:pPr>
      <w:r w:rsidRPr="004F107A">
        <w:rPr>
          <w:rFonts w:ascii="Arial" w:hAnsi="Arial" w:cs="Arial"/>
        </w:rPr>
        <w:t>БЛОК-СХЕМА</w:t>
      </w:r>
    </w:p>
    <w:p w:rsidR="00BC1D8B" w:rsidRPr="004F107A" w:rsidRDefault="00BC1D8B" w:rsidP="004F107A">
      <w:pPr>
        <w:jc w:val="center"/>
        <w:rPr>
          <w:rFonts w:ascii="Arial" w:hAnsi="Arial" w:cs="Arial"/>
        </w:rPr>
      </w:pPr>
      <w:r w:rsidRPr="004F107A">
        <w:rPr>
          <w:rFonts w:ascii="Arial" w:hAnsi="Arial" w:cs="Arial"/>
        </w:rPr>
        <w:t xml:space="preserve">ИСПОЛНЕНИЯ МУНИЦИПАЛЬНОЙ ФУНКЦИИ ПО ОСУЩЕСТВЛЕНИЮ МУНИЦИПАЛЬНОГО КОНТРОЛЯ ЗА ОБЕСПЕЧЕНИЕМ СОХРАННОСТИ АВТОМОБИЛЬНЫХ ДОРОГ МЕСТНОГО ЗНАЧЕНИЯ В ГРАНИЦАХ НАСЕЛЕННЫХ ПУНКТОВ </w:t>
      </w:r>
      <w:r w:rsidR="00F10EEE" w:rsidRPr="004F107A">
        <w:rPr>
          <w:rFonts w:ascii="Arial" w:hAnsi="Arial" w:cs="Arial"/>
        </w:rPr>
        <w:t xml:space="preserve">ТАЛОВСКОГО СЕЛЬСКОГО ПОСЕЛЕНИЯ ЕЛАНСКОГО МУНИЦИПАЛЬНОГО РАЙОНА ВОЛГОГРАДСКОЙ </w:t>
      </w:r>
      <w:r w:rsidRPr="004F107A">
        <w:rPr>
          <w:rFonts w:ascii="Arial" w:hAnsi="Arial" w:cs="Arial"/>
        </w:rPr>
        <w:t>ОБЛАСТИ</w:t>
      </w:r>
    </w:p>
    <w:p w:rsidR="00BC1D8B" w:rsidRPr="004F107A" w:rsidRDefault="00BC1D8B" w:rsidP="004F107A">
      <w:pPr>
        <w:jc w:val="center"/>
        <w:rPr>
          <w:rFonts w:ascii="Arial" w:hAnsi="Arial" w:cs="Arial"/>
        </w:rPr>
      </w:pPr>
    </w:p>
    <w:p w:rsidR="00BC1D8B" w:rsidRPr="004F107A" w:rsidRDefault="00BC1D8B" w:rsidP="004F107A">
      <w:pPr>
        <w:widowControl/>
        <w:tabs>
          <w:tab w:val="left" w:pos="-360"/>
        </w:tabs>
        <w:autoSpaceDE w:val="0"/>
        <w:ind w:left="-540" w:right="-207" w:firstLine="709"/>
        <w:jc w:val="center"/>
        <w:rPr>
          <w:rFonts w:ascii="Arial" w:hAnsi="Arial" w:cs="Arial"/>
          <w:kern w:val="1"/>
          <w:lang w:eastAsia="zh-CN"/>
        </w:rPr>
      </w:pPr>
    </w:p>
    <w:p w:rsidR="00BC1D8B" w:rsidRPr="004F107A" w:rsidRDefault="009904E5" w:rsidP="004F107A">
      <w:pPr>
        <w:widowControl/>
        <w:tabs>
          <w:tab w:val="left" w:pos="-360"/>
        </w:tabs>
        <w:autoSpaceDE w:val="0"/>
        <w:ind w:left="-540" w:right="-207" w:firstLine="709"/>
        <w:jc w:val="center"/>
        <w:rPr>
          <w:rFonts w:ascii="Arial" w:hAnsi="Arial" w:cs="Arial"/>
          <w:kern w:val="1"/>
        </w:rPr>
      </w:pPr>
      <w:r w:rsidRPr="004F107A">
        <w:rPr>
          <w:rFonts w:ascii="Arial" w:hAnsi="Arial" w:cs="Arial"/>
          <w:noProof/>
        </w:rPr>
        <w:pict>
          <v:shapetype id="_x0000_t202" coordsize="21600,21600" o:spt="202" path="m,l,21600r21600,l21600,xe">
            <v:stroke joinstyle="miter"/>
            <v:path gradientshapeok="t" o:connecttype="rect"/>
          </v:shapetype>
          <v:shape id="Text Box 2" o:spid="_x0000_s1040" type="#_x0000_t202" style="position:absolute;left:0;text-align:left;margin-left:8.6pt;margin-top:.75pt;width:738.7pt;height:49.7pt;z-index:1;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">
            <v:textbox>
              <w:txbxContent>
                <w:p w:rsidR="003A55B5" w:rsidRDefault="003A55B5" w:rsidP="00BC1D8B">
                  <w:pPr>
                    <w:jc w:val="center"/>
                  </w:pPr>
                  <w:r>
                    <w:t xml:space="preserve">Организация проверок по основаниям, предусмотренным законодательством Российской Федерации, </w:t>
                  </w:r>
                </w:p>
                <w:p w:rsidR="003A55B5" w:rsidRDefault="003A55B5" w:rsidP="00BC1D8B">
                  <w:pPr>
                    <w:jc w:val="center"/>
                  </w:pPr>
                  <w:r>
                    <w:t xml:space="preserve">в том числе согласование проекта плана проведения плановых проверок и проведения внеплановых выездных проверок </w:t>
                  </w:r>
                </w:p>
                <w:p w:rsidR="003A55B5" w:rsidRDefault="003A55B5" w:rsidP="00BC1D8B">
                  <w:pPr>
                    <w:jc w:val="center"/>
                  </w:pPr>
                  <w:r>
                    <w:t>с органами прокуратуры в случаях и в порядке, установленных законодательством</w:t>
                  </w:r>
                </w:p>
                <w:p w:rsidR="003A55B5" w:rsidRDefault="003A55B5" w:rsidP="00BC1D8B">
                  <w:pPr>
                    <w:jc w:val="both"/>
                  </w:pPr>
                </w:p>
                <w:p w:rsidR="003A55B5" w:rsidRDefault="003A55B5" w:rsidP="00BC1D8B"/>
              </w:txbxContent>
            </v:textbox>
          </v:shape>
        </w:pict>
      </w:r>
    </w:p>
    <w:p w:rsidR="00BC1D8B" w:rsidRPr="004F107A" w:rsidRDefault="00BC1D8B" w:rsidP="004F107A">
      <w:pPr>
        <w:widowControl/>
        <w:tabs>
          <w:tab w:val="left" w:pos="-360"/>
        </w:tabs>
        <w:autoSpaceDE w:val="0"/>
        <w:ind w:left="-540" w:right="-207" w:firstLine="709"/>
        <w:jc w:val="center"/>
        <w:rPr>
          <w:rFonts w:ascii="Arial" w:hAnsi="Arial" w:cs="Arial"/>
        </w:rPr>
      </w:pPr>
    </w:p>
    <w:p w:rsidR="00BC1D8B" w:rsidRPr="004F107A" w:rsidRDefault="00BC1D8B" w:rsidP="004F107A">
      <w:pPr>
        <w:widowControl/>
        <w:tabs>
          <w:tab w:val="left" w:pos="-360"/>
        </w:tabs>
        <w:autoSpaceDE w:val="0"/>
        <w:ind w:left="-540" w:right="-207" w:firstLine="709"/>
        <w:jc w:val="center"/>
        <w:rPr>
          <w:rFonts w:ascii="Arial" w:hAnsi="Arial" w:cs="Arial"/>
          <w:lang w:eastAsia="zh-CN"/>
        </w:rPr>
      </w:pP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type id="_x0000_t32" coordsize="21600,21600" o:spt="32" o:oned="t" path="m,l21600,21600e" filled="f">
            <v:path arrowok="t" fillok="f" o:connecttype="none"/>
            <o:lock v:ext="edit" shapetype="t"/>
          </v:shapetype>
          <v:shape id="AutoShape 14" o:spid="_x0000_s1039" type="#_x0000_t32" style="position:absolute;left:0;text-align:left;margin-left:5in;margin-top:9.65pt;width:.15pt;height:9.05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" strokeweight=".26mm">
            <v:stroke endarrow="block" joinstyle="miter" endcap="square"/>
          </v:shape>
        </w:pict>
      </w: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Text Box 3" o:spid="_x0000_s1038" type="#_x0000_t202" style="position:absolute;left:0;text-align:left;margin-left:8.6pt;margin-top:4.45pt;width:738.7pt;height:36.55pt;z-index: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">
            <v:textbox>
              <w:txbxContent>
                <w:p w:rsidR="003A55B5" w:rsidRDefault="003A55B5" w:rsidP="00BC1D8B">
                  <w:pPr>
                    <w:jc w:val="center"/>
                  </w:pPr>
                  <w:r>
                    <w:t xml:space="preserve">Издание распоряжения главы </w:t>
                  </w:r>
                  <w:r w:rsidRPr="00F10EEE">
                    <w:t xml:space="preserve">Таловского сельского поселения Еланского муниципального района Волгоградской </w:t>
                  </w:r>
                  <w:r>
                    <w:t>области о проведении проверки</w:t>
                  </w:r>
                </w:p>
                <w:p w:rsidR="003A55B5" w:rsidRDefault="003A55B5" w:rsidP="00BC1D8B"/>
              </w:txbxContent>
            </v:textbox>
          </v:shape>
        </w:pict>
      </w:r>
    </w:p>
    <w:p w:rsidR="00BC1D8B" w:rsidRPr="004F107A" w:rsidRDefault="00BC1D8B" w:rsidP="004F107A">
      <w:pPr>
        <w:widowControl/>
        <w:tabs>
          <w:tab w:val="left" w:pos="-360"/>
        </w:tabs>
        <w:autoSpaceDE w:val="0"/>
        <w:ind w:left="-540" w:right="-207" w:firstLine="709"/>
        <w:jc w:val="center"/>
        <w:rPr>
          <w:rFonts w:ascii="Arial" w:hAnsi="Arial" w:cs="Arial"/>
        </w:rPr>
      </w:pPr>
    </w:p>
    <w:p w:rsidR="00BC1D8B" w:rsidRPr="004F107A" w:rsidRDefault="00BC1D8B" w:rsidP="004F107A">
      <w:pPr>
        <w:widowControl/>
        <w:tabs>
          <w:tab w:val="left" w:pos="-360"/>
        </w:tabs>
        <w:autoSpaceDE w:val="0"/>
        <w:ind w:left="-540" w:right="-207" w:firstLine="709"/>
        <w:jc w:val="center"/>
        <w:rPr>
          <w:rFonts w:ascii="Arial" w:hAnsi="Arial" w:cs="Arial"/>
          <w:lang w:eastAsia="zh-CN"/>
        </w:rPr>
      </w:pP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Text Box 9" o:spid="_x0000_s1037" type="#_x0000_t202" style="position:absolute;left:0;text-align:left;margin-left:8.6pt;margin-top:10.25pt;width:738.7pt;height:36.7pt;z-index: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TRUKwIAAFg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">
            <v:textbox>
              <w:txbxContent>
                <w:p w:rsidR="003A55B5" w:rsidRDefault="003A55B5" w:rsidP="00BC1D8B">
                  <w:pPr>
                    <w:jc w:val="center"/>
                  </w:pPr>
                  <w:r>
                    <w:t xml:space="preserve">Уведомление проверяемого лица о проведении проверки, за исключением случаев, </w:t>
                  </w:r>
                </w:p>
                <w:p w:rsidR="003A55B5" w:rsidRDefault="003A55B5" w:rsidP="00BC1D8B">
                  <w:pPr>
                    <w:jc w:val="center"/>
                  </w:pPr>
                  <w:r>
                    <w:t>установленных законодательством Российской Федерации</w:t>
                  </w:r>
                </w:p>
              </w:txbxContent>
            </v:textbox>
          </v:shape>
        </w:pict>
      </w:r>
      <w:r w:rsidRPr="004F107A">
        <w:rPr>
          <w:rFonts w:ascii="Arial" w:hAnsi="Arial" w:cs="Arial"/>
          <w:noProof/>
        </w:rPr>
        <w:pict>
          <v:shape id="AutoShape 15" o:spid="_x0000_s1036" type="#_x0000_t32" style="position:absolute;left:0;text-align:left;margin-left:5in;margin-top:1.65pt;width:.15pt;height:9.05pt;z-index: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" strokeweight=".26mm">
            <v:stroke endarrow="block" joinstyle="miter" endcap="square"/>
          </v:shape>
        </w:pict>
      </w:r>
    </w:p>
    <w:p w:rsidR="00BC1D8B" w:rsidRPr="004F107A" w:rsidRDefault="00BC1D8B" w:rsidP="004F107A">
      <w:pPr>
        <w:widowControl/>
        <w:tabs>
          <w:tab w:val="left" w:pos="-360"/>
        </w:tabs>
        <w:autoSpaceDE w:val="0"/>
        <w:ind w:left="-540" w:right="-207" w:firstLine="709"/>
        <w:jc w:val="center"/>
        <w:rPr>
          <w:rFonts w:ascii="Arial" w:hAnsi="Arial" w:cs="Arial"/>
        </w:rPr>
      </w:pPr>
    </w:p>
    <w:p w:rsidR="00BC1D8B" w:rsidRPr="004F107A" w:rsidRDefault="00BC1D8B" w:rsidP="004F107A">
      <w:pPr>
        <w:widowControl/>
        <w:tabs>
          <w:tab w:val="left" w:pos="-360"/>
        </w:tabs>
        <w:autoSpaceDE w:val="0"/>
        <w:ind w:left="-540" w:right="-207" w:firstLine="709"/>
        <w:jc w:val="center"/>
        <w:rPr>
          <w:rFonts w:ascii="Arial" w:hAnsi="Arial" w:cs="Arial"/>
          <w:lang w:eastAsia="zh-CN"/>
        </w:rPr>
      </w:pP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AutoShape 12" o:spid="_x0000_s1035" type="#_x0000_t32" style="position:absolute;left:0;text-align:left;margin-left:5in;margin-top:5.3pt;width:.15pt;height:9.05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" strokeweight=".26mm">
            <v:stroke endarrow="block" joinstyle="miter" endcap="square"/>
          </v:shape>
        </w:pict>
      </w: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Text Box 8" o:spid="_x0000_s1034" type="#_x0000_t202" style="position:absolute;left:0;text-align:left;margin-left:8.6pt;margin-top:.1pt;width:738.7pt;height:27.7pt;z-index:7;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">
            <v:textbox>
              <w:txbxContent>
                <w:p w:rsidR="003A55B5" w:rsidRDefault="003A55B5" w:rsidP="00BC1D8B">
                  <w:pPr>
                    <w:jc w:val="center"/>
                  </w:pPr>
                  <w:r>
                    <w:t>Проведение проверки (плановая/внеплановая, документарная/выездная)</w:t>
                  </w:r>
                </w:p>
              </w:txbxContent>
            </v:textbox>
          </v:shape>
        </w:pict>
      </w:r>
    </w:p>
    <w:p w:rsidR="00BC1D8B" w:rsidRPr="004F107A" w:rsidRDefault="00BC1D8B" w:rsidP="004F107A">
      <w:pPr>
        <w:widowControl/>
        <w:tabs>
          <w:tab w:val="left" w:pos="-360"/>
        </w:tabs>
        <w:autoSpaceDE w:val="0"/>
        <w:ind w:left="-540" w:right="-207" w:firstLine="709"/>
        <w:jc w:val="center"/>
        <w:rPr>
          <w:rFonts w:ascii="Arial" w:hAnsi="Arial" w:cs="Arial"/>
        </w:rPr>
      </w:pP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AutoShape 7" o:spid="_x0000_s1033" type="#_x0000_t32" style="position:absolute;left:0;text-align:left;margin-left:5in;margin-top:-.1pt;width:.15pt;height:9.05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" strokeweight=".26mm">
            <v:stroke endarrow="block" joinstyle="miter" endcap="square"/>
          </v:shape>
        </w:pict>
      </w:r>
      <w:r w:rsidRPr="004F107A">
        <w:rPr>
          <w:rFonts w:ascii="Arial" w:hAnsi="Arial" w:cs="Arial"/>
          <w:noProof/>
        </w:rPr>
        <w:pict>
          <v:shape id="Text Box 10" o:spid="_x0000_s1032" type="#_x0000_t202" style="position:absolute;left:0;text-align:left;margin-left:8.6pt;margin-top:8.5pt;width:738.7pt;height:36.7pt;z-index:9;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">
            <v:textbox>
              <w:txbxContent>
                <w:p w:rsidR="003A55B5" w:rsidRDefault="003A55B5" w:rsidP="00BC1D8B">
                  <w:pPr>
                    <w:pStyle w:val="ConsPlusNormal"/>
                    <w:ind w:firstLine="540"/>
                    <w:jc w:val="center"/>
                  </w:pPr>
                  <w:r>
                    <w:rPr>
                      <w:rFonts w:ascii="Times New Roman" w:hAnsi="Times New Roman" w:cs="Times New Roman"/>
                      <w:sz w:val="24"/>
                      <w:szCs w:val="24"/>
                    </w:rPr>
                    <w:t>Оформление акта проверки и вручение акта проверки лицу, в отношении которого проводилась проверка или его уполномоченному представителю, под расписку об ознакомлении либо отметка об отказе в ознакомлении с актом проверки</w:t>
                  </w:r>
                </w:p>
              </w:txbxContent>
            </v:textbox>
          </v:shape>
        </w:pict>
      </w:r>
    </w:p>
    <w:p w:rsidR="00BC1D8B" w:rsidRPr="004F107A" w:rsidRDefault="00BC1D8B" w:rsidP="004F107A">
      <w:pPr>
        <w:widowControl/>
        <w:tabs>
          <w:tab w:val="left" w:pos="-360"/>
        </w:tabs>
        <w:autoSpaceDE w:val="0"/>
        <w:ind w:left="-540" w:right="-207" w:firstLine="709"/>
        <w:jc w:val="center"/>
        <w:rPr>
          <w:rFonts w:ascii="Arial" w:hAnsi="Arial" w:cs="Arial"/>
        </w:rPr>
      </w:pPr>
    </w:p>
    <w:p w:rsidR="00BC1D8B" w:rsidRPr="004F107A" w:rsidRDefault="00BC1D8B" w:rsidP="004F107A">
      <w:pPr>
        <w:widowControl/>
        <w:tabs>
          <w:tab w:val="left" w:pos="-360"/>
        </w:tabs>
        <w:autoSpaceDE w:val="0"/>
        <w:ind w:left="-540" w:right="-207" w:firstLine="709"/>
        <w:jc w:val="center"/>
        <w:rPr>
          <w:rFonts w:ascii="Arial" w:hAnsi="Arial" w:cs="Arial"/>
          <w:lang w:eastAsia="zh-CN"/>
        </w:rPr>
      </w:pP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Text Box 5" o:spid="_x0000_s1031" type="#_x0000_t202" style="position:absolute;left:0;text-align:left;margin-left:386.6pt;margin-top:12.1pt;width:360.7pt;height:27.7pt;z-index: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">
            <v:textbox>
              <w:txbxContent>
                <w:p w:rsidR="003A55B5" w:rsidRDefault="003A55B5" w:rsidP="00BC1D8B">
                  <w:pPr>
                    <w:jc w:val="center"/>
                  </w:pPr>
                  <w:r>
                    <w:t>Нарушения выявлены</w:t>
                  </w:r>
                </w:p>
              </w:txbxContent>
            </v:textbox>
          </v:shape>
        </w:pict>
      </w:r>
      <w:r w:rsidRPr="004F107A">
        <w:rPr>
          <w:rFonts w:ascii="Arial" w:hAnsi="Arial" w:cs="Arial"/>
          <w:noProof/>
        </w:rPr>
        <w:pict>
          <v:shape id="AutoShape 6" o:spid="_x0000_s1030" type="#_x0000_t32" style="position:absolute;left:0;text-align:left;margin-left:467.95pt;margin-top:3.5pt;width:.15pt;height:10.6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" strokeweight=".26mm">
            <v:stroke endarrow="block" joinstyle="miter" endcap="square"/>
          </v:shape>
        </w:pict>
      </w:r>
      <w:r w:rsidRPr="004F107A">
        <w:rPr>
          <w:rFonts w:ascii="Arial" w:hAnsi="Arial" w:cs="Arial"/>
          <w:noProof/>
        </w:rPr>
        <w:pict>
          <v:shape id="AutoShape 13" o:spid="_x0000_s1029" type="#_x0000_t32" style="position:absolute;left:0;text-align:left;margin-left:3in;margin-top:3.5pt;width:.15pt;height:9.05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" strokeweight=".26mm">
            <v:stroke endarrow="block" joinstyle="miter" endcap="square"/>
          </v:shape>
        </w:pict>
      </w: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Text Box 4" o:spid="_x0000_s1028" type="#_x0000_t202" style="position:absolute;left:0;text-align:left;margin-left:8.6pt;margin-top:1.2pt;width:315.7pt;height:27.7pt;z-index:3;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">
            <v:textbox>
              <w:txbxContent>
                <w:p w:rsidR="003A55B5" w:rsidRDefault="003A55B5" w:rsidP="00BC1D8B">
                  <w:pPr>
                    <w:jc w:val="center"/>
                  </w:pPr>
                  <w:r>
                    <w:t>Нарушения не выявлены</w:t>
                  </w:r>
                </w:p>
              </w:txbxContent>
            </v:textbox>
          </v:shape>
        </w:pict>
      </w: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AutoShape 16" o:spid="_x0000_s1027" type="#_x0000_t32" style="position:absolute;left:0;text-align:left;margin-left:468pt;margin-top:11.9pt;width:.15pt;height:9.05pt;z-index: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" strokeweight=".26mm">
            <v:stroke endarrow="block" joinstyle="miter" endcap="square"/>
          </v:shape>
        </w:pict>
      </w:r>
    </w:p>
    <w:p w:rsidR="00BC1D8B" w:rsidRPr="004F107A" w:rsidRDefault="009904E5" w:rsidP="004F107A">
      <w:pPr>
        <w:widowControl/>
        <w:tabs>
          <w:tab w:val="left" w:pos="-360"/>
        </w:tabs>
        <w:autoSpaceDE w:val="0"/>
        <w:ind w:left="-540" w:right="-207" w:firstLine="709"/>
        <w:jc w:val="center"/>
        <w:rPr>
          <w:rFonts w:ascii="Arial" w:hAnsi="Arial" w:cs="Arial"/>
        </w:rPr>
      </w:pPr>
      <w:r w:rsidRPr="004F107A">
        <w:rPr>
          <w:rFonts w:ascii="Arial" w:hAnsi="Arial" w:cs="Arial"/>
          <w:noProof/>
        </w:rPr>
        <w:pict>
          <v:shape id="Text Box 11" o:spid="_x0000_s1026" type="#_x0000_t202" style="position:absolute;left:0;text-align:left;margin-left:323.6pt;margin-top:11.1pt;width:423.7pt;height:67.75pt;z-index:1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">
            <v:textbox>
              <w:txbxContent>
                <w:p w:rsidR="003A55B5" w:rsidRDefault="003A55B5" w:rsidP="00BC1D8B">
                  <w:pPr>
                    <w:jc w:val="both"/>
                  </w:pPr>
                  <w:r>
                    <w:t>Принятие мер по фактам нарушений:</w:t>
                  </w:r>
                </w:p>
                <w:p w:rsidR="003A55B5" w:rsidRDefault="003A55B5" w:rsidP="00BC1D8B">
                  <w:pPr>
                    <w:jc w:val="both"/>
                  </w:pPr>
                  <w:r>
                    <w:t>- выдача предписаний;</w:t>
                  </w:r>
                </w:p>
                <w:p w:rsidR="003A55B5" w:rsidRDefault="003A55B5" w:rsidP="00BC1D8B">
                  <w:pPr>
                    <w:jc w:val="both"/>
                    <w:rPr>
                      <w:bCs/>
                    </w:rPr>
                  </w:pPr>
                  <w:r>
                    <w:t xml:space="preserve">- </w:t>
                  </w:r>
                  <w:r>
                    <w:rPr>
                      <w:bCs/>
                    </w:rPr>
                    <w:t>принятие мер по контролю за устранением выявленных нарушений;</w:t>
                  </w:r>
                </w:p>
                <w:p w:rsidR="003A55B5" w:rsidRDefault="003A55B5" w:rsidP="00BC1D8B">
                  <w:pPr>
                    <w:jc w:val="both"/>
                  </w:pPr>
                  <w:r>
                    <w:rPr>
                      <w:bCs/>
                    </w:rPr>
                    <w:t>- направление материалов проверок уполномоченным органам</w:t>
                  </w:r>
                </w:p>
              </w:txbxContent>
            </v:textbox>
          </v:shape>
        </w:pict>
      </w:r>
    </w:p>
    <w:p w:rsidR="00BC1D8B" w:rsidRPr="004F107A" w:rsidRDefault="00BC1D8B" w:rsidP="004F107A">
      <w:pPr>
        <w:widowControl/>
        <w:tabs>
          <w:tab w:val="left" w:pos="-360"/>
        </w:tabs>
        <w:autoSpaceDE w:val="0"/>
        <w:ind w:left="-540" w:right="-207" w:firstLine="709"/>
        <w:jc w:val="center"/>
        <w:rPr>
          <w:rFonts w:ascii="Arial" w:hAnsi="Arial" w:cs="Arial"/>
        </w:rPr>
      </w:pPr>
    </w:p>
    <w:p w:rsidR="00BC1D8B" w:rsidRPr="004F107A" w:rsidRDefault="00BC1D8B" w:rsidP="004F107A">
      <w:pPr>
        <w:widowControl/>
        <w:tabs>
          <w:tab w:val="left" w:pos="-360"/>
        </w:tabs>
        <w:autoSpaceDE w:val="0"/>
        <w:ind w:left="-540" w:right="-207" w:firstLine="709"/>
        <w:jc w:val="center"/>
        <w:rPr>
          <w:rFonts w:ascii="Arial" w:hAnsi="Arial" w:cs="Arial"/>
          <w:lang w:eastAsia="zh-CN"/>
        </w:rPr>
      </w:pPr>
    </w:p>
    <w:p w:rsidR="00BC1D8B" w:rsidRPr="004F107A" w:rsidRDefault="00BC1D8B" w:rsidP="004F107A">
      <w:pPr>
        <w:jc w:val="center"/>
        <w:rPr>
          <w:rFonts w:ascii="Arial" w:hAnsi="Arial" w:cs="Arial"/>
        </w:rPr>
      </w:pPr>
    </w:p>
    <w:p w:rsidR="00BC1D8B" w:rsidRPr="004F107A" w:rsidRDefault="00BC1D8B" w:rsidP="004F107A">
      <w:pPr>
        <w:jc w:val="center"/>
        <w:rPr>
          <w:rFonts w:ascii="Arial" w:hAnsi="Arial" w:cs="Arial"/>
        </w:rPr>
        <w:sectPr w:rsidR="00BC1D8B" w:rsidRPr="004F107A" w:rsidSect="00BC1D8B">
          <w:pgSz w:w="16838" w:h="11906" w:orient="landscape"/>
          <w:pgMar w:top="902" w:right="851" w:bottom="567" w:left="851" w:header="720" w:footer="720" w:gutter="0"/>
          <w:cols w:space="720"/>
          <w:docGrid w:linePitch="600" w:charSpace="32768"/>
        </w:sectPr>
      </w:pPr>
    </w:p>
    <w:p w:rsidR="00BC1D8B" w:rsidRPr="004F107A" w:rsidRDefault="00BC1D8B" w:rsidP="004F107A">
      <w:pPr>
        <w:jc w:val="center"/>
        <w:rPr>
          <w:rFonts w:ascii="Arial" w:hAnsi="Arial" w:cs="Arial"/>
        </w:rPr>
      </w:pPr>
    </w:p>
    <w:sectPr w:rsidR="00BC1D8B" w:rsidRPr="004F107A" w:rsidSect="00DA4934">
      <w:pgSz w:w="11906" w:h="16838"/>
      <w:pgMar w:top="851" w:right="565" w:bottom="851" w:left="902" w:header="720"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DEC" w:rsidRDefault="00846DEC">
      <w:r>
        <w:separator/>
      </w:r>
    </w:p>
  </w:endnote>
  <w:endnote w:type="continuationSeparator" w:id="0">
    <w:p w:rsidR="00846DEC" w:rsidRDefault="00846D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5B5" w:rsidRDefault="009904E5">
    <w:pPr>
      <w:pStyle w:val="afa"/>
      <w:suppressLineNumbers w:val="0"/>
      <w:tabs>
        <w:tab w:val="clear" w:pos="5219"/>
        <w:tab w:val="clear" w:pos="10438"/>
        <w:tab w:val="center" w:pos="4677"/>
        <w:tab w:val="right" w:pos="9355"/>
      </w:tabs>
      <w:jc w:val="right"/>
    </w:pPr>
    <w:fldSimple w:instr=" PAGE \*Arabic ">
      <w:r w:rsidR="004F107A">
        <w:rPr>
          <w:noProof/>
        </w:rPr>
        <w:t>1</w:t>
      </w:r>
    </w:fldSimple>
  </w:p>
  <w:p w:rsidR="003A55B5" w:rsidRDefault="003A55B5">
    <w:pPr>
      <w:pStyle w:val="afa"/>
      <w:suppressLineNumbers w:val="0"/>
      <w:tabs>
        <w:tab w:val="clear" w:pos="5219"/>
        <w:tab w:val="clear" w:pos="10438"/>
        <w:tab w:val="center" w:pos="4677"/>
        <w:tab w:val="right" w:pos="935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DEC" w:rsidRDefault="00846DEC">
      <w:r>
        <w:separator/>
      </w:r>
    </w:p>
  </w:footnote>
  <w:footnote w:type="continuationSeparator" w:id="0">
    <w:p w:rsidR="00846DEC" w:rsidRDefault="00846D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bCs/>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2"/>
    <w:multiLevelType w:val="multilevel"/>
    <w:tmpl w:val="D14A7914"/>
    <w:name w:val="WW8Num2"/>
    <w:lvl w:ilvl="0">
      <w:start w:val="3"/>
      <w:numFmt w:val="decimal"/>
      <w:lvlText w:val="%1."/>
      <w:lvlJc w:val="left"/>
      <w:pPr>
        <w:tabs>
          <w:tab w:val="num" w:pos="660"/>
        </w:tabs>
        <w:ind w:left="660" w:hanging="660"/>
      </w:pPr>
    </w:lvl>
    <w:lvl w:ilvl="1">
      <w:start w:val="2"/>
      <w:numFmt w:val="decimal"/>
      <w:lvlText w:val="%1.%2."/>
      <w:lvlJc w:val="left"/>
      <w:pPr>
        <w:tabs>
          <w:tab w:val="num" w:pos="930"/>
        </w:tabs>
        <w:ind w:left="930" w:hanging="660"/>
      </w:pPr>
    </w:lvl>
    <w:lvl w:ilvl="2">
      <w:start w:val="10"/>
      <w:numFmt w:val="decimal"/>
      <w:lvlText w:val="%1.%2.%3."/>
      <w:lvlJc w:val="left"/>
      <w:pPr>
        <w:tabs>
          <w:tab w:val="num" w:pos="1260"/>
        </w:tabs>
        <w:ind w:left="1260" w:hanging="720"/>
      </w:pPr>
      <w:rPr>
        <w:rFonts w:ascii="Times New Roman" w:hAnsi="Times New Roman" w:cs="Times New Roman" w:hint="default"/>
        <w:sz w:val="24"/>
        <w:szCs w:val="24"/>
      </w:r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7FA3CAB"/>
    <w:multiLevelType w:val="multilevel"/>
    <w:tmpl w:val="00000002"/>
    <w:lvl w:ilvl="0">
      <w:start w:val="3"/>
      <w:numFmt w:val="decimal"/>
      <w:lvlText w:val="%1."/>
      <w:lvlJc w:val="left"/>
      <w:pPr>
        <w:tabs>
          <w:tab w:val="num" w:pos="660"/>
        </w:tabs>
        <w:ind w:left="660" w:hanging="660"/>
      </w:pPr>
    </w:lvl>
    <w:lvl w:ilvl="1">
      <w:start w:val="2"/>
      <w:numFmt w:val="decimal"/>
      <w:lvlText w:val="%1.%2."/>
      <w:lvlJc w:val="left"/>
      <w:pPr>
        <w:tabs>
          <w:tab w:val="num" w:pos="930"/>
        </w:tabs>
        <w:ind w:left="930" w:hanging="660"/>
      </w:pPr>
    </w:lvl>
    <w:lvl w:ilvl="2">
      <w:start w:val="10"/>
      <w:numFmt w:val="decimal"/>
      <w:lvlText w:val="%1.%2.%3."/>
      <w:lvlJc w:val="left"/>
      <w:pPr>
        <w:tabs>
          <w:tab w:val="num" w:pos="1260"/>
        </w:tabs>
        <w:ind w:left="1260" w:hanging="720"/>
      </w:p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960"/>
        </w:tabs>
        <w:ind w:left="3960" w:hanging="180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3F01"/>
  <w:doNotTrackMoves/>
  <w:defaultTabStop w:val="56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3727"/>
    <w:rsid w:val="00023023"/>
    <w:rsid w:val="00031CF3"/>
    <w:rsid w:val="0003550F"/>
    <w:rsid w:val="00043879"/>
    <w:rsid w:val="00054B94"/>
    <w:rsid w:val="00073F1E"/>
    <w:rsid w:val="00090008"/>
    <w:rsid w:val="000A1284"/>
    <w:rsid w:val="000A2F81"/>
    <w:rsid w:val="000A4C30"/>
    <w:rsid w:val="000B7C7D"/>
    <w:rsid w:val="001173A0"/>
    <w:rsid w:val="00133A0C"/>
    <w:rsid w:val="0016541C"/>
    <w:rsid w:val="00170CC1"/>
    <w:rsid w:val="001A60AD"/>
    <w:rsid w:val="001C7AFE"/>
    <w:rsid w:val="001E2045"/>
    <w:rsid w:val="001E3BBA"/>
    <w:rsid w:val="00211EAD"/>
    <w:rsid w:val="0021216F"/>
    <w:rsid w:val="002241F6"/>
    <w:rsid w:val="0025662F"/>
    <w:rsid w:val="00274115"/>
    <w:rsid w:val="0028490F"/>
    <w:rsid w:val="0029252E"/>
    <w:rsid w:val="00313DDF"/>
    <w:rsid w:val="003327DE"/>
    <w:rsid w:val="00360CC1"/>
    <w:rsid w:val="00362EE2"/>
    <w:rsid w:val="00364AB7"/>
    <w:rsid w:val="0037413B"/>
    <w:rsid w:val="00380575"/>
    <w:rsid w:val="003A55B5"/>
    <w:rsid w:val="003A692A"/>
    <w:rsid w:val="003D3C96"/>
    <w:rsid w:val="003E17C6"/>
    <w:rsid w:val="003E4B6E"/>
    <w:rsid w:val="00435B33"/>
    <w:rsid w:val="00442DCF"/>
    <w:rsid w:val="00452817"/>
    <w:rsid w:val="004A0B59"/>
    <w:rsid w:val="004A6A07"/>
    <w:rsid w:val="004C02A1"/>
    <w:rsid w:val="004C5618"/>
    <w:rsid w:val="004D4D12"/>
    <w:rsid w:val="004F107A"/>
    <w:rsid w:val="004F7CF9"/>
    <w:rsid w:val="00550B73"/>
    <w:rsid w:val="00564904"/>
    <w:rsid w:val="00572A56"/>
    <w:rsid w:val="005B111A"/>
    <w:rsid w:val="005E2DEB"/>
    <w:rsid w:val="005F5C7C"/>
    <w:rsid w:val="00602228"/>
    <w:rsid w:val="00630713"/>
    <w:rsid w:val="00693C63"/>
    <w:rsid w:val="006C36AE"/>
    <w:rsid w:val="00713AED"/>
    <w:rsid w:val="00776756"/>
    <w:rsid w:val="007B2E70"/>
    <w:rsid w:val="007C736A"/>
    <w:rsid w:val="007E66C3"/>
    <w:rsid w:val="007F548D"/>
    <w:rsid w:val="00802486"/>
    <w:rsid w:val="00834E46"/>
    <w:rsid w:val="008375D0"/>
    <w:rsid w:val="00846DEC"/>
    <w:rsid w:val="008A3860"/>
    <w:rsid w:val="008F06EA"/>
    <w:rsid w:val="009627FC"/>
    <w:rsid w:val="009904E5"/>
    <w:rsid w:val="00991647"/>
    <w:rsid w:val="00A776E7"/>
    <w:rsid w:val="00A87474"/>
    <w:rsid w:val="00AB01D2"/>
    <w:rsid w:val="00AB0869"/>
    <w:rsid w:val="00AC00CD"/>
    <w:rsid w:val="00B10C36"/>
    <w:rsid w:val="00B11B17"/>
    <w:rsid w:val="00B30423"/>
    <w:rsid w:val="00B32F05"/>
    <w:rsid w:val="00B355ED"/>
    <w:rsid w:val="00B44B51"/>
    <w:rsid w:val="00B668B4"/>
    <w:rsid w:val="00B93B70"/>
    <w:rsid w:val="00B977E7"/>
    <w:rsid w:val="00BC016B"/>
    <w:rsid w:val="00BC1D8B"/>
    <w:rsid w:val="00C0363D"/>
    <w:rsid w:val="00C36A6F"/>
    <w:rsid w:val="00C377A9"/>
    <w:rsid w:val="00C41BAC"/>
    <w:rsid w:val="00C773FF"/>
    <w:rsid w:val="00CD0151"/>
    <w:rsid w:val="00D14C03"/>
    <w:rsid w:val="00D25E36"/>
    <w:rsid w:val="00D263B3"/>
    <w:rsid w:val="00D27A5F"/>
    <w:rsid w:val="00D3420C"/>
    <w:rsid w:val="00D37427"/>
    <w:rsid w:val="00D56E7D"/>
    <w:rsid w:val="00DA3727"/>
    <w:rsid w:val="00DA4934"/>
    <w:rsid w:val="00DD66C5"/>
    <w:rsid w:val="00E66F84"/>
    <w:rsid w:val="00E828B7"/>
    <w:rsid w:val="00E90B50"/>
    <w:rsid w:val="00E940DA"/>
    <w:rsid w:val="00EA6243"/>
    <w:rsid w:val="00EA6B99"/>
    <w:rsid w:val="00EA7DD6"/>
    <w:rsid w:val="00F10EEE"/>
    <w:rsid w:val="00F400EB"/>
    <w:rsid w:val="00F44E4D"/>
    <w:rsid w:val="00F51D10"/>
    <w:rsid w:val="00F627D2"/>
    <w:rsid w:val="00F85E15"/>
    <w:rsid w:val="00FB381B"/>
    <w:rsid w:val="00FC61DF"/>
    <w:rsid w:val="00FF6E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rules v:ext="edit">
        <o:r id="V:Rule8" type="connector" idref="#AutoShape 12"/>
        <o:r id="V:Rule9" type="connector" idref="#AutoShape 6"/>
        <o:r id="V:Rule10" type="connector" idref="#AutoShape 7"/>
        <o:r id="V:Rule11" type="connector" idref="#AutoShape 14"/>
        <o:r id="V:Rule12" type="connector" idref="#AutoShape 13"/>
        <o:r id="V:Rule13" type="connector" idref="#AutoShape 16"/>
        <o:r id="V:Rule14" type="connector" idref="#AutoShape 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934"/>
    <w:pPr>
      <w:widowControl w:val="0"/>
      <w:suppressAutoHyphens/>
    </w:pPr>
    <w:rPr>
      <w:sz w:val="24"/>
      <w:szCs w:val="24"/>
    </w:rPr>
  </w:style>
  <w:style w:type="paragraph" w:styleId="1">
    <w:name w:val="heading 1"/>
    <w:basedOn w:val="a"/>
    <w:next w:val="a"/>
    <w:qFormat/>
    <w:rsid w:val="00DA4934"/>
    <w:pPr>
      <w:keepNext/>
      <w:tabs>
        <w:tab w:val="num" w:pos="0"/>
      </w:tabs>
      <w:spacing w:before="240" w:after="60"/>
      <w:ind w:left="432" w:hanging="432"/>
      <w:outlineLvl w:val="0"/>
    </w:pPr>
    <w:rPr>
      <w:rFonts w:ascii="Cambria" w:hAnsi="Cambria" w:cs="Cambria"/>
      <w:b/>
      <w:bCs/>
      <w:kern w:val="1"/>
      <w:sz w:val="32"/>
      <w:szCs w:val="32"/>
    </w:rPr>
  </w:style>
  <w:style w:type="paragraph" w:styleId="2">
    <w:name w:val="heading 2"/>
    <w:basedOn w:val="a"/>
    <w:next w:val="a"/>
    <w:qFormat/>
    <w:rsid w:val="00DA4934"/>
    <w:pPr>
      <w:keepNext/>
      <w:tabs>
        <w:tab w:val="num" w:pos="0"/>
      </w:tabs>
      <w:spacing w:before="240" w:after="60"/>
      <w:ind w:left="432" w:hanging="432"/>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DA4934"/>
  </w:style>
  <w:style w:type="character" w:customStyle="1" w:styleId="WW8Num1z1">
    <w:name w:val="WW8Num1z1"/>
    <w:rsid w:val="00DA4934"/>
    <w:rPr>
      <w:b/>
      <w:bCs/>
    </w:rPr>
  </w:style>
  <w:style w:type="character" w:customStyle="1" w:styleId="WW8Num1z2">
    <w:name w:val="WW8Num1z2"/>
    <w:rsid w:val="00DA4934"/>
  </w:style>
  <w:style w:type="character" w:customStyle="1" w:styleId="WW8Num1z3">
    <w:name w:val="WW8Num1z3"/>
    <w:rsid w:val="00DA4934"/>
  </w:style>
  <w:style w:type="character" w:customStyle="1" w:styleId="WW8Num1z4">
    <w:name w:val="WW8Num1z4"/>
    <w:rsid w:val="00DA4934"/>
  </w:style>
  <w:style w:type="character" w:customStyle="1" w:styleId="WW8Num1z5">
    <w:name w:val="WW8Num1z5"/>
    <w:rsid w:val="00DA4934"/>
  </w:style>
  <w:style w:type="character" w:customStyle="1" w:styleId="WW8Num1z6">
    <w:name w:val="WW8Num1z6"/>
    <w:rsid w:val="00DA4934"/>
  </w:style>
  <w:style w:type="character" w:customStyle="1" w:styleId="WW8Num1z7">
    <w:name w:val="WW8Num1z7"/>
    <w:rsid w:val="00DA4934"/>
  </w:style>
  <w:style w:type="character" w:customStyle="1" w:styleId="WW8Num1z8">
    <w:name w:val="WW8Num1z8"/>
    <w:rsid w:val="00DA4934"/>
  </w:style>
  <w:style w:type="character" w:customStyle="1" w:styleId="WW8Num2z0">
    <w:name w:val="WW8Num2z0"/>
    <w:rsid w:val="00DA4934"/>
  </w:style>
  <w:style w:type="character" w:customStyle="1" w:styleId="WW8Num2z1">
    <w:name w:val="WW8Num2z1"/>
    <w:rsid w:val="00DA4934"/>
  </w:style>
  <w:style w:type="character" w:customStyle="1" w:styleId="WW8Num2z2">
    <w:name w:val="WW8Num2z2"/>
    <w:rsid w:val="00DA4934"/>
  </w:style>
  <w:style w:type="character" w:customStyle="1" w:styleId="WW8Num2z3">
    <w:name w:val="WW8Num2z3"/>
    <w:rsid w:val="00DA4934"/>
  </w:style>
  <w:style w:type="character" w:customStyle="1" w:styleId="WW8Num2z4">
    <w:name w:val="WW8Num2z4"/>
    <w:rsid w:val="00DA4934"/>
  </w:style>
  <w:style w:type="character" w:customStyle="1" w:styleId="WW8Num2z5">
    <w:name w:val="WW8Num2z5"/>
    <w:rsid w:val="00DA4934"/>
  </w:style>
  <w:style w:type="character" w:customStyle="1" w:styleId="WW8Num2z6">
    <w:name w:val="WW8Num2z6"/>
    <w:rsid w:val="00DA4934"/>
  </w:style>
  <w:style w:type="character" w:customStyle="1" w:styleId="WW8Num2z7">
    <w:name w:val="WW8Num2z7"/>
    <w:rsid w:val="00DA4934"/>
  </w:style>
  <w:style w:type="character" w:customStyle="1" w:styleId="WW8Num2z8">
    <w:name w:val="WW8Num2z8"/>
    <w:rsid w:val="00DA4934"/>
  </w:style>
  <w:style w:type="character" w:customStyle="1" w:styleId="WW8Num3z0">
    <w:name w:val="WW8Num3z0"/>
    <w:rsid w:val="00DA4934"/>
  </w:style>
  <w:style w:type="character" w:customStyle="1" w:styleId="WW8Num3z1">
    <w:name w:val="WW8Num3z1"/>
    <w:rsid w:val="00DA4934"/>
  </w:style>
  <w:style w:type="character" w:customStyle="1" w:styleId="WW8Num3z2">
    <w:name w:val="WW8Num3z2"/>
    <w:rsid w:val="00DA4934"/>
  </w:style>
  <w:style w:type="character" w:customStyle="1" w:styleId="WW8Num3z3">
    <w:name w:val="WW8Num3z3"/>
    <w:rsid w:val="00DA4934"/>
  </w:style>
  <w:style w:type="character" w:customStyle="1" w:styleId="WW8Num3z4">
    <w:name w:val="WW8Num3z4"/>
    <w:rsid w:val="00DA4934"/>
  </w:style>
  <w:style w:type="character" w:customStyle="1" w:styleId="WW8Num3z5">
    <w:name w:val="WW8Num3z5"/>
    <w:rsid w:val="00DA4934"/>
  </w:style>
  <w:style w:type="character" w:customStyle="1" w:styleId="WW8Num3z6">
    <w:name w:val="WW8Num3z6"/>
    <w:rsid w:val="00DA4934"/>
  </w:style>
  <w:style w:type="character" w:customStyle="1" w:styleId="WW8Num3z7">
    <w:name w:val="WW8Num3z7"/>
    <w:rsid w:val="00DA4934"/>
  </w:style>
  <w:style w:type="character" w:customStyle="1" w:styleId="WW8Num3z8">
    <w:name w:val="WW8Num3z8"/>
    <w:rsid w:val="00DA4934"/>
  </w:style>
  <w:style w:type="character" w:customStyle="1" w:styleId="RTFNum21">
    <w:name w:val="RTF_Num 2 1"/>
    <w:rsid w:val="00DA4934"/>
    <w:rPr>
      <w:rFonts w:ascii="Symbol" w:eastAsia="Times New Roman" w:hAnsi="Symbol" w:cs="Symbol"/>
      <w:sz w:val="24"/>
      <w:szCs w:val="24"/>
    </w:rPr>
  </w:style>
  <w:style w:type="character" w:customStyle="1" w:styleId="RTFNum22">
    <w:name w:val="RTF_Num 2 2"/>
    <w:rsid w:val="00DA4934"/>
    <w:rPr>
      <w:rFonts w:ascii="Courier New" w:eastAsia="Times New Roman" w:hAnsi="Courier New" w:cs="Courier New"/>
    </w:rPr>
  </w:style>
  <w:style w:type="character" w:customStyle="1" w:styleId="RTFNum23">
    <w:name w:val="RTF_Num 2 3"/>
    <w:rsid w:val="00DA4934"/>
    <w:rPr>
      <w:rFonts w:ascii="Wingdings" w:eastAsia="Times New Roman" w:hAnsi="Wingdings" w:cs="Wingdings"/>
    </w:rPr>
  </w:style>
  <w:style w:type="character" w:customStyle="1" w:styleId="RTFNum24">
    <w:name w:val="RTF_Num 2 4"/>
    <w:rsid w:val="00DA4934"/>
    <w:rPr>
      <w:rFonts w:ascii="Symbol" w:eastAsia="Times New Roman" w:hAnsi="Symbol" w:cs="Symbol"/>
    </w:rPr>
  </w:style>
  <w:style w:type="character" w:customStyle="1" w:styleId="RTFNum25">
    <w:name w:val="RTF_Num 2 5"/>
    <w:rsid w:val="00DA4934"/>
    <w:rPr>
      <w:rFonts w:ascii="Courier New" w:eastAsia="Times New Roman" w:hAnsi="Courier New" w:cs="Courier New"/>
    </w:rPr>
  </w:style>
  <w:style w:type="character" w:customStyle="1" w:styleId="RTFNum26">
    <w:name w:val="RTF_Num 2 6"/>
    <w:rsid w:val="00DA4934"/>
    <w:rPr>
      <w:rFonts w:ascii="Wingdings" w:eastAsia="Times New Roman" w:hAnsi="Wingdings" w:cs="Wingdings"/>
    </w:rPr>
  </w:style>
  <w:style w:type="character" w:customStyle="1" w:styleId="RTFNum27">
    <w:name w:val="RTF_Num 2 7"/>
    <w:rsid w:val="00DA4934"/>
    <w:rPr>
      <w:rFonts w:ascii="Symbol" w:eastAsia="Times New Roman" w:hAnsi="Symbol" w:cs="Symbol"/>
    </w:rPr>
  </w:style>
  <w:style w:type="character" w:customStyle="1" w:styleId="RTFNum28">
    <w:name w:val="RTF_Num 2 8"/>
    <w:rsid w:val="00DA4934"/>
    <w:rPr>
      <w:rFonts w:ascii="Courier New" w:eastAsia="Times New Roman" w:hAnsi="Courier New" w:cs="Courier New"/>
    </w:rPr>
  </w:style>
  <w:style w:type="character" w:customStyle="1" w:styleId="RTFNum29">
    <w:name w:val="RTF_Num 2 9"/>
    <w:rsid w:val="00DA4934"/>
    <w:rPr>
      <w:rFonts w:ascii="Wingdings" w:eastAsia="Times New Roman" w:hAnsi="Wingdings" w:cs="Wingdings"/>
    </w:rPr>
  </w:style>
  <w:style w:type="character" w:customStyle="1" w:styleId="RTFNum31">
    <w:name w:val="RTF_Num 3 1"/>
    <w:rsid w:val="00DA4934"/>
  </w:style>
  <w:style w:type="character" w:customStyle="1" w:styleId="RTFNum32">
    <w:name w:val="RTF_Num 3 2"/>
    <w:rsid w:val="00DA4934"/>
  </w:style>
  <w:style w:type="character" w:customStyle="1" w:styleId="RTFNum33">
    <w:name w:val="RTF_Num 3 3"/>
    <w:rsid w:val="00DA4934"/>
  </w:style>
  <w:style w:type="character" w:customStyle="1" w:styleId="RTFNum34">
    <w:name w:val="RTF_Num 3 4"/>
    <w:rsid w:val="00DA4934"/>
  </w:style>
  <w:style w:type="character" w:customStyle="1" w:styleId="RTFNum35">
    <w:name w:val="RTF_Num 3 5"/>
    <w:rsid w:val="00DA4934"/>
  </w:style>
  <w:style w:type="character" w:customStyle="1" w:styleId="RTFNum36">
    <w:name w:val="RTF_Num 3 6"/>
    <w:rsid w:val="00DA4934"/>
  </w:style>
  <w:style w:type="character" w:customStyle="1" w:styleId="RTFNum37">
    <w:name w:val="RTF_Num 3 7"/>
    <w:rsid w:val="00DA4934"/>
  </w:style>
  <w:style w:type="character" w:customStyle="1" w:styleId="RTFNum38">
    <w:name w:val="RTF_Num 3 8"/>
    <w:rsid w:val="00DA4934"/>
  </w:style>
  <w:style w:type="character" w:customStyle="1" w:styleId="RTFNum39">
    <w:name w:val="RTF_Num 3 9"/>
    <w:rsid w:val="00DA4934"/>
  </w:style>
  <w:style w:type="character" w:customStyle="1" w:styleId="RTFNum41">
    <w:name w:val="RTF_Num 4 1"/>
    <w:rsid w:val="00DA4934"/>
  </w:style>
  <w:style w:type="character" w:customStyle="1" w:styleId="RTFNum42">
    <w:name w:val="RTF_Num 4 2"/>
    <w:rsid w:val="00DA4934"/>
  </w:style>
  <w:style w:type="character" w:customStyle="1" w:styleId="RTFNum43">
    <w:name w:val="RTF_Num 4 3"/>
    <w:rsid w:val="00DA4934"/>
  </w:style>
  <w:style w:type="character" w:customStyle="1" w:styleId="RTFNum44">
    <w:name w:val="RTF_Num 4 4"/>
    <w:rsid w:val="00DA4934"/>
  </w:style>
  <w:style w:type="character" w:customStyle="1" w:styleId="RTFNum45">
    <w:name w:val="RTF_Num 4 5"/>
    <w:rsid w:val="00DA4934"/>
  </w:style>
  <w:style w:type="character" w:customStyle="1" w:styleId="RTFNum46">
    <w:name w:val="RTF_Num 4 6"/>
    <w:rsid w:val="00DA4934"/>
  </w:style>
  <w:style w:type="character" w:customStyle="1" w:styleId="RTFNum47">
    <w:name w:val="RTF_Num 4 7"/>
    <w:rsid w:val="00DA4934"/>
  </w:style>
  <w:style w:type="character" w:customStyle="1" w:styleId="RTFNum48">
    <w:name w:val="RTF_Num 4 8"/>
    <w:rsid w:val="00DA4934"/>
  </w:style>
  <w:style w:type="character" w:customStyle="1" w:styleId="RTFNum49">
    <w:name w:val="RTF_Num 4 9"/>
    <w:rsid w:val="00DA4934"/>
  </w:style>
  <w:style w:type="character" w:customStyle="1" w:styleId="RTFNum51">
    <w:name w:val="RTF_Num 5 1"/>
    <w:rsid w:val="00DA4934"/>
  </w:style>
  <w:style w:type="character" w:customStyle="1" w:styleId="RTFNum52">
    <w:name w:val="RTF_Num 5 2"/>
    <w:rsid w:val="00DA4934"/>
  </w:style>
  <w:style w:type="character" w:customStyle="1" w:styleId="RTFNum53">
    <w:name w:val="RTF_Num 5 3"/>
    <w:rsid w:val="00DA4934"/>
  </w:style>
  <w:style w:type="character" w:customStyle="1" w:styleId="RTFNum54">
    <w:name w:val="RTF_Num 5 4"/>
    <w:rsid w:val="00DA4934"/>
  </w:style>
  <w:style w:type="character" w:customStyle="1" w:styleId="RTFNum55">
    <w:name w:val="RTF_Num 5 5"/>
    <w:rsid w:val="00DA4934"/>
  </w:style>
  <w:style w:type="character" w:customStyle="1" w:styleId="RTFNum56">
    <w:name w:val="RTF_Num 5 6"/>
    <w:rsid w:val="00DA4934"/>
  </w:style>
  <w:style w:type="character" w:customStyle="1" w:styleId="RTFNum57">
    <w:name w:val="RTF_Num 5 7"/>
    <w:rsid w:val="00DA4934"/>
  </w:style>
  <w:style w:type="character" w:customStyle="1" w:styleId="RTFNum58">
    <w:name w:val="RTF_Num 5 8"/>
    <w:rsid w:val="00DA4934"/>
  </w:style>
  <w:style w:type="character" w:customStyle="1" w:styleId="RTFNum59">
    <w:name w:val="RTF_Num 5 9"/>
    <w:rsid w:val="00DA4934"/>
  </w:style>
  <w:style w:type="character" w:customStyle="1" w:styleId="RTFNum61">
    <w:name w:val="RTF_Num 6 1"/>
    <w:rsid w:val="00DA4934"/>
  </w:style>
  <w:style w:type="character" w:customStyle="1" w:styleId="RTFNum62">
    <w:name w:val="RTF_Num 6 2"/>
    <w:rsid w:val="00DA4934"/>
  </w:style>
  <w:style w:type="character" w:customStyle="1" w:styleId="RTFNum63">
    <w:name w:val="RTF_Num 6 3"/>
    <w:rsid w:val="00DA4934"/>
  </w:style>
  <w:style w:type="character" w:customStyle="1" w:styleId="RTFNum64">
    <w:name w:val="RTF_Num 6 4"/>
    <w:rsid w:val="00DA4934"/>
  </w:style>
  <w:style w:type="character" w:customStyle="1" w:styleId="RTFNum65">
    <w:name w:val="RTF_Num 6 5"/>
    <w:rsid w:val="00DA4934"/>
  </w:style>
  <w:style w:type="character" w:customStyle="1" w:styleId="RTFNum66">
    <w:name w:val="RTF_Num 6 6"/>
    <w:rsid w:val="00DA4934"/>
  </w:style>
  <w:style w:type="character" w:customStyle="1" w:styleId="RTFNum67">
    <w:name w:val="RTF_Num 6 7"/>
    <w:rsid w:val="00DA4934"/>
  </w:style>
  <w:style w:type="character" w:customStyle="1" w:styleId="RTFNum68">
    <w:name w:val="RTF_Num 6 8"/>
    <w:rsid w:val="00DA4934"/>
  </w:style>
  <w:style w:type="character" w:customStyle="1" w:styleId="RTFNum69">
    <w:name w:val="RTF_Num 6 9"/>
    <w:rsid w:val="00DA4934"/>
  </w:style>
  <w:style w:type="character" w:customStyle="1" w:styleId="RTFNum71">
    <w:name w:val="RTF_Num 7 1"/>
    <w:rsid w:val="00DA4934"/>
  </w:style>
  <w:style w:type="character" w:customStyle="1" w:styleId="RTFNum72">
    <w:name w:val="RTF_Num 7 2"/>
    <w:rsid w:val="00DA4934"/>
  </w:style>
  <w:style w:type="character" w:customStyle="1" w:styleId="RTFNum73">
    <w:name w:val="RTF_Num 7 3"/>
    <w:rsid w:val="00DA4934"/>
  </w:style>
  <w:style w:type="character" w:customStyle="1" w:styleId="RTFNum74">
    <w:name w:val="RTF_Num 7 4"/>
    <w:rsid w:val="00DA4934"/>
  </w:style>
  <w:style w:type="character" w:customStyle="1" w:styleId="RTFNum75">
    <w:name w:val="RTF_Num 7 5"/>
    <w:rsid w:val="00DA4934"/>
  </w:style>
  <w:style w:type="character" w:customStyle="1" w:styleId="RTFNum76">
    <w:name w:val="RTF_Num 7 6"/>
    <w:rsid w:val="00DA4934"/>
  </w:style>
  <w:style w:type="character" w:customStyle="1" w:styleId="RTFNum77">
    <w:name w:val="RTF_Num 7 7"/>
    <w:rsid w:val="00DA4934"/>
  </w:style>
  <w:style w:type="character" w:customStyle="1" w:styleId="RTFNum78">
    <w:name w:val="RTF_Num 7 8"/>
    <w:rsid w:val="00DA4934"/>
  </w:style>
  <w:style w:type="character" w:customStyle="1" w:styleId="RTFNum79">
    <w:name w:val="RTF_Num 7 9"/>
    <w:rsid w:val="00DA4934"/>
  </w:style>
  <w:style w:type="character" w:customStyle="1" w:styleId="RTFNum81">
    <w:name w:val="RTF_Num 8 1"/>
    <w:rsid w:val="00DA4934"/>
  </w:style>
  <w:style w:type="character" w:customStyle="1" w:styleId="RTFNum82">
    <w:name w:val="RTF_Num 8 2"/>
    <w:rsid w:val="00DA4934"/>
  </w:style>
  <w:style w:type="character" w:customStyle="1" w:styleId="RTFNum83">
    <w:name w:val="RTF_Num 8 3"/>
    <w:rsid w:val="00DA4934"/>
  </w:style>
  <w:style w:type="character" w:customStyle="1" w:styleId="RTFNum84">
    <w:name w:val="RTF_Num 8 4"/>
    <w:rsid w:val="00DA4934"/>
  </w:style>
  <w:style w:type="character" w:customStyle="1" w:styleId="RTFNum85">
    <w:name w:val="RTF_Num 8 5"/>
    <w:rsid w:val="00DA4934"/>
  </w:style>
  <w:style w:type="character" w:customStyle="1" w:styleId="RTFNum86">
    <w:name w:val="RTF_Num 8 6"/>
    <w:rsid w:val="00DA4934"/>
  </w:style>
  <w:style w:type="character" w:customStyle="1" w:styleId="RTFNum87">
    <w:name w:val="RTF_Num 8 7"/>
    <w:rsid w:val="00DA4934"/>
  </w:style>
  <w:style w:type="character" w:customStyle="1" w:styleId="RTFNum88">
    <w:name w:val="RTF_Num 8 8"/>
    <w:rsid w:val="00DA4934"/>
  </w:style>
  <w:style w:type="character" w:customStyle="1" w:styleId="RTFNum89">
    <w:name w:val="RTF_Num 8 9"/>
    <w:rsid w:val="00DA4934"/>
  </w:style>
  <w:style w:type="character" w:customStyle="1" w:styleId="RTFNum91">
    <w:name w:val="RTF_Num 9 1"/>
    <w:rsid w:val="00DA4934"/>
  </w:style>
  <w:style w:type="character" w:customStyle="1" w:styleId="RTFNum92">
    <w:name w:val="RTF_Num 9 2"/>
    <w:rsid w:val="00DA4934"/>
  </w:style>
  <w:style w:type="character" w:customStyle="1" w:styleId="RTFNum93">
    <w:name w:val="RTF_Num 9 3"/>
    <w:rsid w:val="00DA4934"/>
  </w:style>
  <w:style w:type="character" w:customStyle="1" w:styleId="RTFNum94">
    <w:name w:val="RTF_Num 9 4"/>
    <w:rsid w:val="00DA4934"/>
  </w:style>
  <w:style w:type="character" w:customStyle="1" w:styleId="RTFNum95">
    <w:name w:val="RTF_Num 9 5"/>
    <w:rsid w:val="00DA4934"/>
  </w:style>
  <w:style w:type="character" w:customStyle="1" w:styleId="RTFNum96">
    <w:name w:val="RTF_Num 9 6"/>
    <w:rsid w:val="00DA4934"/>
  </w:style>
  <w:style w:type="character" w:customStyle="1" w:styleId="RTFNum97">
    <w:name w:val="RTF_Num 9 7"/>
    <w:rsid w:val="00DA4934"/>
  </w:style>
  <w:style w:type="character" w:customStyle="1" w:styleId="RTFNum98">
    <w:name w:val="RTF_Num 9 8"/>
    <w:rsid w:val="00DA4934"/>
  </w:style>
  <w:style w:type="character" w:customStyle="1" w:styleId="RTFNum99">
    <w:name w:val="RTF_Num 9 9"/>
    <w:rsid w:val="00DA4934"/>
  </w:style>
  <w:style w:type="character" w:customStyle="1" w:styleId="RTFNum101">
    <w:name w:val="RTF_Num 10 1"/>
    <w:rsid w:val="00DA4934"/>
  </w:style>
  <w:style w:type="character" w:customStyle="1" w:styleId="RTFNum102">
    <w:name w:val="RTF_Num 10 2"/>
    <w:rsid w:val="00DA4934"/>
  </w:style>
  <w:style w:type="character" w:customStyle="1" w:styleId="RTFNum103">
    <w:name w:val="RTF_Num 10 3"/>
    <w:rsid w:val="00DA4934"/>
  </w:style>
  <w:style w:type="character" w:customStyle="1" w:styleId="RTFNum104">
    <w:name w:val="RTF_Num 10 4"/>
    <w:rsid w:val="00DA4934"/>
  </w:style>
  <w:style w:type="character" w:customStyle="1" w:styleId="RTFNum105">
    <w:name w:val="RTF_Num 10 5"/>
    <w:rsid w:val="00DA4934"/>
  </w:style>
  <w:style w:type="character" w:customStyle="1" w:styleId="RTFNum106">
    <w:name w:val="RTF_Num 10 6"/>
    <w:rsid w:val="00DA4934"/>
  </w:style>
  <w:style w:type="character" w:customStyle="1" w:styleId="RTFNum107">
    <w:name w:val="RTF_Num 10 7"/>
    <w:rsid w:val="00DA4934"/>
  </w:style>
  <w:style w:type="character" w:customStyle="1" w:styleId="RTFNum108">
    <w:name w:val="RTF_Num 10 8"/>
    <w:rsid w:val="00DA4934"/>
  </w:style>
  <w:style w:type="character" w:customStyle="1" w:styleId="RTFNum109">
    <w:name w:val="RTF_Num 10 9"/>
    <w:rsid w:val="00DA4934"/>
  </w:style>
  <w:style w:type="character" w:customStyle="1" w:styleId="RTFNum111">
    <w:name w:val="RTF_Num 11 1"/>
    <w:rsid w:val="00DA4934"/>
  </w:style>
  <w:style w:type="character" w:customStyle="1" w:styleId="RTFNum112">
    <w:name w:val="RTF_Num 11 2"/>
    <w:rsid w:val="00DA4934"/>
  </w:style>
  <w:style w:type="character" w:customStyle="1" w:styleId="RTFNum113">
    <w:name w:val="RTF_Num 11 3"/>
    <w:rsid w:val="00DA4934"/>
  </w:style>
  <w:style w:type="character" w:customStyle="1" w:styleId="RTFNum114">
    <w:name w:val="RTF_Num 11 4"/>
    <w:rsid w:val="00DA4934"/>
  </w:style>
  <w:style w:type="character" w:customStyle="1" w:styleId="RTFNum115">
    <w:name w:val="RTF_Num 11 5"/>
    <w:rsid w:val="00DA4934"/>
  </w:style>
  <w:style w:type="character" w:customStyle="1" w:styleId="RTFNum116">
    <w:name w:val="RTF_Num 11 6"/>
    <w:rsid w:val="00DA4934"/>
  </w:style>
  <w:style w:type="character" w:customStyle="1" w:styleId="RTFNum117">
    <w:name w:val="RTF_Num 11 7"/>
    <w:rsid w:val="00DA4934"/>
  </w:style>
  <w:style w:type="character" w:customStyle="1" w:styleId="RTFNum118">
    <w:name w:val="RTF_Num 11 8"/>
    <w:rsid w:val="00DA4934"/>
  </w:style>
  <w:style w:type="character" w:customStyle="1" w:styleId="RTFNum119">
    <w:name w:val="RTF_Num 11 9"/>
    <w:rsid w:val="00DA4934"/>
  </w:style>
  <w:style w:type="character" w:customStyle="1" w:styleId="RTFNum121">
    <w:name w:val="RTF_Num 12 1"/>
    <w:rsid w:val="00DA4934"/>
  </w:style>
  <w:style w:type="character" w:customStyle="1" w:styleId="RTFNum122">
    <w:name w:val="RTF_Num 12 2"/>
    <w:rsid w:val="00DA4934"/>
  </w:style>
  <w:style w:type="character" w:customStyle="1" w:styleId="RTFNum123">
    <w:name w:val="RTF_Num 12 3"/>
    <w:rsid w:val="00DA4934"/>
  </w:style>
  <w:style w:type="character" w:customStyle="1" w:styleId="RTFNum124">
    <w:name w:val="RTF_Num 12 4"/>
    <w:rsid w:val="00DA4934"/>
  </w:style>
  <w:style w:type="character" w:customStyle="1" w:styleId="RTFNum125">
    <w:name w:val="RTF_Num 12 5"/>
    <w:rsid w:val="00DA4934"/>
  </w:style>
  <w:style w:type="character" w:customStyle="1" w:styleId="RTFNum126">
    <w:name w:val="RTF_Num 12 6"/>
    <w:rsid w:val="00DA4934"/>
  </w:style>
  <w:style w:type="character" w:customStyle="1" w:styleId="RTFNum127">
    <w:name w:val="RTF_Num 12 7"/>
    <w:rsid w:val="00DA4934"/>
  </w:style>
  <w:style w:type="character" w:customStyle="1" w:styleId="RTFNum128">
    <w:name w:val="RTF_Num 12 8"/>
    <w:rsid w:val="00DA4934"/>
  </w:style>
  <w:style w:type="character" w:customStyle="1" w:styleId="RTFNum129">
    <w:name w:val="RTF_Num 12 9"/>
    <w:rsid w:val="00DA4934"/>
  </w:style>
  <w:style w:type="character" w:customStyle="1" w:styleId="RTFNum131">
    <w:name w:val="RTF_Num 13 1"/>
    <w:rsid w:val="00DA4934"/>
  </w:style>
  <w:style w:type="character" w:customStyle="1" w:styleId="RTFNum132">
    <w:name w:val="RTF_Num 13 2"/>
    <w:rsid w:val="00DA4934"/>
  </w:style>
  <w:style w:type="character" w:customStyle="1" w:styleId="RTFNum133">
    <w:name w:val="RTF_Num 13 3"/>
    <w:rsid w:val="00DA4934"/>
  </w:style>
  <w:style w:type="character" w:customStyle="1" w:styleId="RTFNum134">
    <w:name w:val="RTF_Num 13 4"/>
    <w:rsid w:val="00DA4934"/>
  </w:style>
  <w:style w:type="character" w:customStyle="1" w:styleId="RTFNum135">
    <w:name w:val="RTF_Num 13 5"/>
    <w:rsid w:val="00DA4934"/>
  </w:style>
  <w:style w:type="character" w:customStyle="1" w:styleId="RTFNum136">
    <w:name w:val="RTF_Num 13 6"/>
    <w:rsid w:val="00DA4934"/>
  </w:style>
  <w:style w:type="character" w:customStyle="1" w:styleId="RTFNum137">
    <w:name w:val="RTF_Num 13 7"/>
    <w:rsid w:val="00DA4934"/>
  </w:style>
  <w:style w:type="character" w:customStyle="1" w:styleId="RTFNum138">
    <w:name w:val="RTF_Num 13 8"/>
    <w:rsid w:val="00DA4934"/>
  </w:style>
  <w:style w:type="character" w:customStyle="1" w:styleId="RTFNum139">
    <w:name w:val="RTF_Num 13 9"/>
    <w:rsid w:val="00DA4934"/>
  </w:style>
  <w:style w:type="character" w:customStyle="1" w:styleId="RTFNum141">
    <w:name w:val="RTF_Num 14 1"/>
    <w:rsid w:val="00DA4934"/>
  </w:style>
  <w:style w:type="character" w:customStyle="1" w:styleId="RTFNum142">
    <w:name w:val="RTF_Num 14 2"/>
    <w:rsid w:val="00DA4934"/>
  </w:style>
  <w:style w:type="character" w:customStyle="1" w:styleId="RTFNum143">
    <w:name w:val="RTF_Num 14 3"/>
    <w:rsid w:val="00DA4934"/>
  </w:style>
  <w:style w:type="character" w:customStyle="1" w:styleId="RTFNum144">
    <w:name w:val="RTF_Num 14 4"/>
    <w:rsid w:val="00DA4934"/>
  </w:style>
  <w:style w:type="character" w:customStyle="1" w:styleId="RTFNum145">
    <w:name w:val="RTF_Num 14 5"/>
    <w:rsid w:val="00DA4934"/>
  </w:style>
  <w:style w:type="character" w:customStyle="1" w:styleId="RTFNum146">
    <w:name w:val="RTF_Num 14 6"/>
    <w:rsid w:val="00DA4934"/>
  </w:style>
  <w:style w:type="character" w:customStyle="1" w:styleId="RTFNum147">
    <w:name w:val="RTF_Num 14 7"/>
    <w:rsid w:val="00DA4934"/>
  </w:style>
  <w:style w:type="character" w:customStyle="1" w:styleId="RTFNum148">
    <w:name w:val="RTF_Num 14 8"/>
    <w:rsid w:val="00DA4934"/>
  </w:style>
  <w:style w:type="character" w:customStyle="1" w:styleId="RTFNum149">
    <w:name w:val="RTF_Num 14 9"/>
    <w:rsid w:val="00DA4934"/>
  </w:style>
  <w:style w:type="character" w:customStyle="1" w:styleId="RTFNum151">
    <w:name w:val="RTF_Num 15 1"/>
    <w:rsid w:val="00DA4934"/>
  </w:style>
  <w:style w:type="character" w:customStyle="1" w:styleId="RTFNum152">
    <w:name w:val="RTF_Num 15 2"/>
    <w:rsid w:val="00DA4934"/>
  </w:style>
  <w:style w:type="character" w:customStyle="1" w:styleId="RTFNum153">
    <w:name w:val="RTF_Num 15 3"/>
    <w:rsid w:val="00DA4934"/>
  </w:style>
  <w:style w:type="character" w:customStyle="1" w:styleId="RTFNum154">
    <w:name w:val="RTF_Num 15 4"/>
    <w:rsid w:val="00DA4934"/>
  </w:style>
  <w:style w:type="character" w:customStyle="1" w:styleId="RTFNum155">
    <w:name w:val="RTF_Num 15 5"/>
    <w:rsid w:val="00DA4934"/>
  </w:style>
  <w:style w:type="character" w:customStyle="1" w:styleId="RTFNum156">
    <w:name w:val="RTF_Num 15 6"/>
    <w:rsid w:val="00DA4934"/>
  </w:style>
  <w:style w:type="character" w:customStyle="1" w:styleId="RTFNum157">
    <w:name w:val="RTF_Num 15 7"/>
    <w:rsid w:val="00DA4934"/>
  </w:style>
  <w:style w:type="character" w:customStyle="1" w:styleId="RTFNum158">
    <w:name w:val="RTF_Num 15 8"/>
    <w:rsid w:val="00DA4934"/>
  </w:style>
  <w:style w:type="character" w:customStyle="1" w:styleId="RTFNum159">
    <w:name w:val="RTF_Num 15 9"/>
    <w:rsid w:val="00DA4934"/>
  </w:style>
  <w:style w:type="character" w:customStyle="1" w:styleId="RTFNum161">
    <w:name w:val="RTF_Num 16 1"/>
    <w:rsid w:val="00DA4934"/>
  </w:style>
  <w:style w:type="character" w:customStyle="1" w:styleId="RTFNum162">
    <w:name w:val="RTF_Num 16 2"/>
    <w:rsid w:val="00DA4934"/>
  </w:style>
  <w:style w:type="character" w:customStyle="1" w:styleId="RTFNum163">
    <w:name w:val="RTF_Num 16 3"/>
    <w:rsid w:val="00DA4934"/>
  </w:style>
  <w:style w:type="character" w:customStyle="1" w:styleId="RTFNum164">
    <w:name w:val="RTF_Num 16 4"/>
    <w:rsid w:val="00DA4934"/>
  </w:style>
  <w:style w:type="character" w:customStyle="1" w:styleId="RTFNum165">
    <w:name w:val="RTF_Num 16 5"/>
    <w:rsid w:val="00DA4934"/>
  </w:style>
  <w:style w:type="character" w:customStyle="1" w:styleId="RTFNum166">
    <w:name w:val="RTF_Num 16 6"/>
    <w:rsid w:val="00DA4934"/>
  </w:style>
  <w:style w:type="character" w:customStyle="1" w:styleId="RTFNum167">
    <w:name w:val="RTF_Num 16 7"/>
    <w:rsid w:val="00DA4934"/>
  </w:style>
  <w:style w:type="character" w:customStyle="1" w:styleId="RTFNum168">
    <w:name w:val="RTF_Num 16 8"/>
    <w:rsid w:val="00DA4934"/>
  </w:style>
  <w:style w:type="character" w:customStyle="1" w:styleId="RTFNum169">
    <w:name w:val="RTF_Num 16 9"/>
    <w:rsid w:val="00DA4934"/>
  </w:style>
  <w:style w:type="character" w:customStyle="1" w:styleId="RTFNum171">
    <w:name w:val="RTF_Num 17 1"/>
    <w:rsid w:val="00DA4934"/>
  </w:style>
  <w:style w:type="character" w:customStyle="1" w:styleId="RTFNum172">
    <w:name w:val="RTF_Num 17 2"/>
    <w:rsid w:val="00DA4934"/>
  </w:style>
  <w:style w:type="character" w:customStyle="1" w:styleId="RTFNum173">
    <w:name w:val="RTF_Num 17 3"/>
    <w:rsid w:val="00DA4934"/>
  </w:style>
  <w:style w:type="character" w:customStyle="1" w:styleId="RTFNum174">
    <w:name w:val="RTF_Num 17 4"/>
    <w:rsid w:val="00DA4934"/>
  </w:style>
  <w:style w:type="character" w:customStyle="1" w:styleId="RTFNum175">
    <w:name w:val="RTF_Num 17 5"/>
    <w:rsid w:val="00DA4934"/>
  </w:style>
  <w:style w:type="character" w:customStyle="1" w:styleId="RTFNum176">
    <w:name w:val="RTF_Num 17 6"/>
    <w:rsid w:val="00DA4934"/>
  </w:style>
  <w:style w:type="character" w:customStyle="1" w:styleId="RTFNum177">
    <w:name w:val="RTF_Num 17 7"/>
    <w:rsid w:val="00DA4934"/>
  </w:style>
  <w:style w:type="character" w:customStyle="1" w:styleId="RTFNum178">
    <w:name w:val="RTF_Num 17 8"/>
    <w:rsid w:val="00DA4934"/>
  </w:style>
  <w:style w:type="character" w:customStyle="1" w:styleId="RTFNum179">
    <w:name w:val="RTF_Num 17 9"/>
    <w:rsid w:val="00DA4934"/>
  </w:style>
  <w:style w:type="character" w:customStyle="1" w:styleId="RTFNum181">
    <w:name w:val="RTF_Num 18 1"/>
    <w:rsid w:val="00DA4934"/>
  </w:style>
  <w:style w:type="character" w:customStyle="1" w:styleId="RTFNum182">
    <w:name w:val="RTF_Num 18 2"/>
    <w:rsid w:val="00DA4934"/>
  </w:style>
  <w:style w:type="character" w:customStyle="1" w:styleId="RTFNum183">
    <w:name w:val="RTF_Num 18 3"/>
    <w:rsid w:val="00DA4934"/>
  </w:style>
  <w:style w:type="character" w:customStyle="1" w:styleId="RTFNum184">
    <w:name w:val="RTF_Num 18 4"/>
    <w:rsid w:val="00DA4934"/>
  </w:style>
  <w:style w:type="character" w:customStyle="1" w:styleId="RTFNum185">
    <w:name w:val="RTF_Num 18 5"/>
    <w:rsid w:val="00DA4934"/>
  </w:style>
  <w:style w:type="character" w:customStyle="1" w:styleId="RTFNum186">
    <w:name w:val="RTF_Num 18 6"/>
    <w:rsid w:val="00DA4934"/>
  </w:style>
  <w:style w:type="character" w:customStyle="1" w:styleId="RTFNum187">
    <w:name w:val="RTF_Num 18 7"/>
    <w:rsid w:val="00DA4934"/>
  </w:style>
  <w:style w:type="character" w:customStyle="1" w:styleId="RTFNum188">
    <w:name w:val="RTF_Num 18 8"/>
    <w:rsid w:val="00DA4934"/>
  </w:style>
  <w:style w:type="character" w:customStyle="1" w:styleId="RTFNum189">
    <w:name w:val="RTF_Num 18 9"/>
    <w:rsid w:val="00DA4934"/>
  </w:style>
  <w:style w:type="character" w:customStyle="1" w:styleId="RTFNum191">
    <w:name w:val="RTF_Num 19 1"/>
    <w:rsid w:val="00DA4934"/>
  </w:style>
  <w:style w:type="character" w:customStyle="1" w:styleId="RTFNum192">
    <w:name w:val="RTF_Num 19 2"/>
    <w:rsid w:val="00DA4934"/>
  </w:style>
  <w:style w:type="character" w:customStyle="1" w:styleId="RTFNum193">
    <w:name w:val="RTF_Num 19 3"/>
    <w:rsid w:val="00DA4934"/>
  </w:style>
  <w:style w:type="character" w:customStyle="1" w:styleId="RTFNum194">
    <w:name w:val="RTF_Num 19 4"/>
    <w:rsid w:val="00DA4934"/>
  </w:style>
  <w:style w:type="character" w:customStyle="1" w:styleId="RTFNum195">
    <w:name w:val="RTF_Num 19 5"/>
    <w:rsid w:val="00DA4934"/>
  </w:style>
  <w:style w:type="character" w:customStyle="1" w:styleId="RTFNum196">
    <w:name w:val="RTF_Num 19 6"/>
    <w:rsid w:val="00DA4934"/>
  </w:style>
  <w:style w:type="character" w:customStyle="1" w:styleId="RTFNum197">
    <w:name w:val="RTF_Num 19 7"/>
    <w:rsid w:val="00DA4934"/>
  </w:style>
  <w:style w:type="character" w:customStyle="1" w:styleId="RTFNum198">
    <w:name w:val="RTF_Num 19 8"/>
    <w:rsid w:val="00DA4934"/>
  </w:style>
  <w:style w:type="character" w:customStyle="1" w:styleId="RTFNum199">
    <w:name w:val="RTF_Num 19 9"/>
    <w:rsid w:val="00DA4934"/>
  </w:style>
  <w:style w:type="character" w:customStyle="1" w:styleId="RTFNum201">
    <w:name w:val="RTF_Num 20 1"/>
    <w:rsid w:val="00DA4934"/>
  </w:style>
  <w:style w:type="character" w:customStyle="1" w:styleId="RTFNum202">
    <w:name w:val="RTF_Num 20 2"/>
    <w:rsid w:val="00DA4934"/>
  </w:style>
  <w:style w:type="character" w:customStyle="1" w:styleId="RTFNum203">
    <w:name w:val="RTF_Num 20 3"/>
    <w:rsid w:val="00DA4934"/>
  </w:style>
  <w:style w:type="character" w:customStyle="1" w:styleId="RTFNum204">
    <w:name w:val="RTF_Num 20 4"/>
    <w:rsid w:val="00DA4934"/>
  </w:style>
  <w:style w:type="character" w:customStyle="1" w:styleId="RTFNum205">
    <w:name w:val="RTF_Num 20 5"/>
    <w:rsid w:val="00DA4934"/>
  </w:style>
  <w:style w:type="character" w:customStyle="1" w:styleId="RTFNum206">
    <w:name w:val="RTF_Num 20 6"/>
    <w:rsid w:val="00DA4934"/>
  </w:style>
  <w:style w:type="character" w:customStyle="1" w:styleId="RTFNum207">
    <w:name w:val="RTF_Num 20 7"/>
    <w:rsid w:val="00DA4934"/>
  </w:style>
  <w:style w:type="character" w:customStyle="1" w:styleId="RTFNum208">
    <w:name w:val="RTF_Num 20 8"/>
    <w:rsid w:val="00DA4934"/>
  </w:style>
  <w:style w:type="character" w:customStyle="1" w:styleId="RTFNum209">
    <w:name w:val="RTF_Num 20 9"/>
    <w:rsid w:val="00DA4934"/>
  </w:style>
  <w:style w:type="character" w:customStyle="1" w:styleId="RTFNum211">
    <w:name w:val="RTF_Num 21 1"/>
    <w:rsid w:val="00DA4934"/>
    <w:rPr>
      <w:rFonts w:ascii="Symbol" w:eastAsia="Times New Roman" w:hAnsi="Symbol" w:cs="Symbol"/>
    </w:rPr>
  </w:style>
  <w:style w:type="character" w:customStyle="1" w:styleId="RTFNum212">
    <w:name w:val="RTF_Num 21 2"/>
    <w:rsid w:val="00DA4934"/>
    <w:rPr>
      <w:rFonts w:ascii="Courier New" w:eastAsia="Times New Roman" w:hAnsi="Courier New" w:cs="Courier New"/>
    </w:rPr>
  </w:style>
  <w:style w:type="character" w:customStyle="1" w:styleId="RTFNum213">
    <w:name w:val="RTF_Num 21 3"/>
    <w:rsid w:val="00DA4934"/>
    <w:rPr>
      <w:rFonts w:ascii="Wingdings" w:eastAsia="Times New Roman" w:hAnsi="Wingdings" w:cs="Wingdings"/>
    </w:rPr>
  </w:style>
  <w:style w:type="character" w:customStyle="1" w:styleId="RTFNum214">
    <w:name w:val="RTF_Num 21 4"/>
    <w:rsid w:val="00DA4934"/>
    <w:rPr>
      <w:rFonts w:ascii="Symbol" w:eastAsia="Times New Roman" w:hAnsi="Symbol" w:cs="Symbol"/>
    </w:rPr>
  </w:style>
  <w:style w:type="character" w:customStyle="1" w:styleId="RTFNum215">
    <w:name w:val="RTF_Num 21 5"/>
    <w:rsid w:val="00DA4934"/>
    <w:rPr>
      <w:rFonts w:ascii="Courier New" w:eastAsia="Times New Roman" w:hAnsi="Courier New" w:cs="Courier New"/>
    </w:rPr>
  </w:style>
  <w:style w:type="character" w:customStyle="1" w:styleId="RTFNum216">
    <w:name w:val="RTF_Num 21 6"/>
    <w:rsid w:val="00DA4934"/>
    <w:rPr>
      <w:rFonts w:ascii="Wingdings" w:eastAsia="Times New Roman" w:hAnsi="Wingdings" w:cs="Wingdings"/>
    </w:rPr>
  </w:style>
  <w:style w:type="character" w:customStyle="1" w:styleId="RTFNum217">
    <w:name w:val="RTF_Num 21 7"/>
    <w:rsid w:val="00DA4934"/>
    <w:rPr>
      <w:rFonts w:ascii="Symbol" w:eastAsia="Times New Roman" w:hAnsi="Symbol" w:cs="Symbol"/>
    </w:rPr>
  </w:style>
  <w:style w:type="character" w:customStyle="1" w:styleId="RTFNum218">
    <w:name w:val="RTF_Num 21 8"/>
    <w:rsid w:val="00DA4934"/>
    <w:rPr>
      <w:rFonts w:ascii="Courier New" w:eastAsia="Times New Roman" w:hAnsi="Courier New" w:cs="Courier New"/>
    </w:rPr>
  </w:style>
  <w:style w:type="character" w:customStyle="1" w:styleId="RTFNum219">
    <w:name w:val="RTF_Num 21 9"/>
    <w:rsid w:val="00DA4934"/>
    <w:rPr>
      <w:rFonts w:ascii="Wingdings" w:eastAsia="Times New Roman" w:hAnsi="Wingdings" w:cs="Wingdings"/>
    </w:rPr>
  </w:style>
  <w:style w:type="character" w:customStyle="1" w:styleId="RTFNum221">
    <w:name w:val="RTF_Num 22 1"/>
    <w:rsid w:val="00DA4934"/>
  </w:style>
  <w:style w:type="character" w:customStyle="1" w:styleId="RTFNum222">
    <w:name w:val="RTF_Num 22 2"/>
    <w:rsid w:val="00DA4934"/>
  </w:style>
  <w:style w:type="character" w:customStyle="1" w:styleId="RTFNum223">
    <w:name w:val="RTF_Num 22 3"/>
    <w:rsid w:val="00DA4934"/>
  </w:style>
  <w:style w:type="character" w:customStyle="1" w:styleId="RTFNum224">
    <w:name w:val="RTF_Num 22 4"/>
    <w:rsid w:val="00DA4934"/>
  </w:style>
  <w:style w:type="character" w:customStyle="1" w:styleId="RTFNum225">
    <w:name w:val="RTF_Num 22 5"/>
    <w:rsid w:val="00DA4934"/>
  </w:style>
  <w:style w:type="character" w:customStyle="1" w:styleId="RTFNum226">
    <w:name w:val="RTF_Num 22 6"/>
    <w:rsid w:val="00DA4934"/>
  </w:style>
  <w:style w:type="character" w:customStyle="1" w:styleId="RTFNum227">
    <w:name w:val="RTF_Num 22 7"/>
    <w:rsid w:val="00DA4934"/>
  </w:style>
  <w:style w:type="character" w:customStyle="1" w:styleId="RTFNum228">
    <w:name w:val="RTF_Num 22 8"/>
    <w:rsid w:val="00DA4934"/>
  </w:style>
  <w:style w:type="character" w:customStyle="1" w:styleId="RTFNum229">
    <w:name w:val="RTF_Num 22 9"/>
    <w:rsid w:val="00DA4934"/>
  </w:style>
  <w:style w:type="character" w:customStyle="1" w:styleId="RTFNum231">
    <w:name w:val="RTF_Num 23 1"/>
    <w:rsid w:val="00DA4934"/>
  </w:style>
  <w:style w:type="character" w:customStyle="1" w:styleId="RTFNum232">
    <w:name w:val="RTF_Num 23 2"/>
    <w:rsid w:val="00DA4934"/>
  </w:style>
  <w:style w:type="character" w:customStyle="1" w:styleId="RTFNum233">
    <w:name w:val="RTF_Num 23 3"/>
    <w:rsid w:val="00DA4934"/>
  </w:style>
  <w:style w:type="character" w:customStyle="1" w:styleId="RTFNum234">
    <w:name w:val="RTF_Num 23 4"/>
    <w:rsid w:val="00DA4934"/>
  </w:style>
  <w:style w:type="character" w:customStyle="1" w:styleId="RTFNum235">
    <w:name w:val="RTF_Num 23 5"/>
    <w:rsid w:val="00DA4934"/>
  </w:style>
  <w:style w:type="character" w:customStyle="1" w:styleId="RTFNum236">
    <w:name w:val="RTF_Num 23 6"/>
    <w:rsid w:val="00DA4934"/>
  </w:style>
  <w:style w:type="character" w:customStyle="1" w:styleId="RTFNum237">
    <w:name w:val="RTF_Num 23 7"/>
    <w:rsid w:val="00DA4934"/>
  </w:style>
  <w:style w:type="character" w:customStyle="1" w:styleId="RTFNum238">
    <w:name w:val="RTF_Num 23 8"/>
    <w:rsid w:val="00DA4934"/>
  </w:style>
  <w:style w:type="character" w:customStyle="1" w:styleId="RTFNum239">
    <w:name w:val="RTF_Num 23 9"/>
    <w:rsid w:val="00DA4934"/>
  </w:style>
  <w:style w:type="character" w:customStyle="1" w:styleId="RTFNum241">
    <w:name w:val="RTF_Num 24 1"/>
    <w:rsid w:val="00DA4934"/>
    <w:rPr>
      <w:rFonts w:ascii="Symbol" w:eastAsia="Times New Roman" w:hAnsi="Symbol" w:cs="Symbol"/>
    </w:rPr>
  </w:style>
  <w:style w:type="character" w:customStyle="1" w:styleId="RTFNum242">
    <w:name w:val="RTF_Num 24 2"/>
    <w:rsid w:val="00DA4934"/>
    <w:rPr>
      <w:rFonts w:ascii="Courier New" w:eastAsia="Times New Roman" w:hAnsi="Courier New" w:cs="Courier New"/>
    </w:rPr>
  </w:style>
  <w:style w:type="character" w:customStyle="1" w:styleId="RTFNum243">
    <w:name w:val="RTF_Num 24 3"/>
    <w:rsid w:val="00DA4934"/>
    <w:rPr>
      <w:rFonts w:ascii="Wingdings" w:eastAsia="Times New Roman" w:hAnsi="Wingdings" w:cs="Wingdings"/>
    </w:rPr>
  </w:style>
  <w:style w:type="character" w:customStyle="1" w:styleId="RTFNum244">
    <w:name w:val="RTF_Num 24 4"/>
    <w:rsid w:val="00DA4934"/>
    <w:rPr>
      <w:rFonts w:ascii="Symbol" w:eastAsia="Times New Roman" w:hAnsi="Symbol" w:cs="Symbol"/>
    </w:rPr>
  </w:style>
  <w:style w:type="character" w:customStyle="1" w:styleId="RTFNum245">
    <w:name w:val="RTF_Num 24 5"/>
    <w:rsid w:val="00DA4934"/>
    <w:rPr>
      <w:rFonts w:ascii="Courier New" w:eastAsia="Times New Roman" w:hAnsi="Courier New" w:cs="Courier New"/>
    </w:rPr>
  </w:style>
  <w:style w:type="character" w:customStyle="1" w:styleId="RTFNum246">
    <w:name w:val="RTF_Num 24 6"/>
    <w:rsid w:val="00DA4934"/>
    <w:rPr>
      <w:rFonts w:ascii="Wingdings" w:eastAsia="Times New Roman" w:hAnsi="Wingdings" w:cs="Wingdings"/>
    </w:rPr>
  </w:style>
  <w:style w:type="character" w:customStyle="1" w:styleId="RTFNum247">
    <w:name w:val="RTF_Num 24 7"/>
    <w:rsid w:val="00DA4934"/>
    <w:rPr>
      <w:rFonts w:ascii="Symbol" w:eastAsia="Times New Roman" w:hAnsi="Symbol" w:cs="Symbol"/>
    </w:rPr>
  </w:style>
  <w:style w:type="character" w:customStyle="1" w:styleId="RTFNum248">
    <w:name w:val="RTF_Num 24 8"/>
    <w:rsid w:val="00DA4934"/>
    <w:rPr>
      <w:rFonts w:ascii="Courier New" w:eastAsia="Times New Roman" w:hAnsi="Courier New" w:cs="Courier New"/>
    </w:rPr>
  </w:style>
  <w:style w:type="character" w:customStyle="1" w:styleId="RTFNum249">
    <w:name w:val="RTF_Num 24 9"/>
    <w:rsid w:val="00DA4934"/>
    <w:rPr>
      <w:rFonts w:ascii="Wingdings" w:eastAsia="Times New Roman" w:hAnsi="Wingdings" w:cs="Wingdings"/>
    </w:rPr>
  </w:style>
  <w:style w:type="character" w:customStyle="1" w:styleId="RTFNum251">
    <w:name w:val="RTF_Num 25 1"/>
    <w:rsid w:val="00DA4934"/>
    <w:rPr>
      <w:rFonts w:ascii="Symbol" w:eastAsia="Times New Roman" w:hAnsi="Symbol" w:cs="Symbol"/>
    </w:rPr>
  </w:style>
  <w:style w:type="character" w:customStyle="1" w:styleId="RTFNum252">
    <w:name w:val="RTF_Num 25 2"/>
    <w:rsid w:val="00DA4934"/>
    <w:rPr>
      <w:rFonts w:ascii="Courier New" w:eastAsia="Times New Roman" w:hAnsi="Courier New" w:cs="Courier New"/>
    </w:rPr>
  </w:style>
  <w:style w:type="character" w:customStyle="1" w:styleId="RTFNum253">
    <w:name w:val="RTF_Num 25 3"/>
    <w:rsid w:val="00DA4934"/>
    <w:rPr>
      <w:rFonts w:ascii="Wingdings" w:eastAsia="Times New Roman" w:hAnsi="Wingdings" w:cs="Wingdings"/>
    </w:rPr>
  </w:style>
  <w:style w:type="character" w:customStyle="1" w:styleId="RTFNum254">
    <w:name w:val="RTF_Num 25 4"/>
    <w:rsid w:val="00DA4934"/>
    <w:rPr>
      <w:rFonts w:ascii="Symbol" w:eastAsia="Times New Roman" w:hAnsi="Symbol" w:cs="Symbol"/>
    </w:rPr>
  </w:style>
  <w:style w:type="character" w:customStyle="1" w:styleId="RTFNum255">
    <w:name w:val="RTF_Num 25 5"/>
    <w:rsid w:val="00DA4934"/>
    <w:rPr>
      <w:rFonts w:ascii="Courier New" w:eastAsia="Times New Roman" w:hAnsi="Courier New" w:cs="Courier New"/>
    </w:rPr>
  </w:style>
  <w:style w:type="character" w:customStyle="1" w:styleId="RTFNum256">
    <w:name w:val="RTF_Num 25 6"/>
    <w:rsid w:val="00DA4934"/>
    <w:rPr>
      <w:rFonts w:ascii="Wingdings" w:eastAsia="Times New Roman" w:hAnsi="Wingdings" w:cs="Wingdings"/>
    </w:rPr>
  </w:style>
  <w:style w:type="character" w:customStyle="1" w:styleId="RTFNum257">
    <w:name w:val="RTF_Num 25 7"/>
    <w:rsid w:val="00DA4934"/>
    <w:rPr>
      <w:rFonts w:ascii="Symbol" w:eastAsia="Times New Roman" w:hAnsi="Symbol" w:cs="Symbol"/>
    </w:rPr>
  </w:style>
  <w:style w:type="character" w:customStyle="1" w:styleId="RTFNum258">
    <w:name w:val="RTF_Num 25 8"/>
    <w:rsid w:val="00DA4934"/>
    <w:rPr>
      <w:rFonts w:ascii="Courier New" w:eastAsia="Times New Roman" w:hAnsi="Courier New" w:cs="Courier New"/>
    </w:rPr>
  </w:style>
  <w:style w:type="character" w:customStyle="1" w:styleId="RTFNum259">
    <w:name w:val="RTF_Num 25 9"/>
    <w:rsid w:val="00DA4934"/>
    <w:rPr>
      <w:rFonts w:ascii="Wingdings" w:eastAsia="Times New Roman" w:hAnsi="Wingdings" w:cs="Wingdings"/>
    </w:rPr>
  </w:style>
  <w:style w:type="character" w:customStyle="1" w:styleId="RTFNum261">
    <w:name w:val="RTF_Num 26 1"/>
    <w:rsid w:val="00DA4934"/>
    <w:rPr>
      <w:color w:val="auto"/>
    </w:rPr>
  </w:style>
  <w:style w:type="character" w:customStyle="1" w:styleId="RTFNum262">
    <w:name w:val="RTF_Num 26 2"/>
    <w:rsid w:val="00DA4934"/>
  </w:style>
  <w:style w:type="character" w:customStyle="1" w:styleId="RTFNum263">
    <w:name w:val="RTF_Num 26 3"/>
    <w:rsid w:val="00DA4934"/>
  </w:style>
  <w:style w:type="character" w:customStyle="1" w:styleId="RTFNum264">
    <w:name w:val="RTF_Num 26 4"/>
    <w:rsid w:val="00DA4934"/>
  </w:style>
  <w:style w:type="character" w:customStyle="1" w:styleId="RTFNum265">
    <w:name w:val="RTF_Num 26 5"/>
    <w:rsid w:val="00DA4934"/>
  </w:style>
  <w:style w:type="character" w:customStyle="1" w:styleId="RTFNum266">
    <w:name w:val="RTF_Num 26 6"/>
    <w:rsid w:val="00DA4934"/>
  </w:style>
  <w:style w:type="character" w:customStyle="1" w:styleId="RTFNum267">
    <w:name w:val="RTF_Num 26 7"/>
    <w:rsid w:val="00DA4934"/>
  </w:style>
  <w:style w:type="character" w:customStyle="1" w:styleId="RTFNum268">
    <w:name w:val="RTF_Num 26 8"/>
    <w:rsid w:val="00DA4934"/>
  </w:style>
  <w:style w:type="character" w:customStyle="1" w:styleId="RTFNum269">
    <w:name w:val="RTF_Num 26 9"/>
    <w:rsid w:val="00DA4934"/>
  </w:style>
  <w:style w:type="character" w:customStyle="1" w:styleId="RTFNum271">
    <w:name w:val="RTF_Num 27 1"/>
    <w:rsid w:val="00DA4934"/>
    <w:rPr>
      <w:sz w:val="28"/>
      <w:szCs w:val="28"/>
    </w:rPr>
  </w:style>
  <w:style w:type="character" w:customStyle="1" w:styleId="RTFNum272">
    <w:name w:val="RTF_Num 27 2"/>
    <w:rsid w:val="00DA4934"/>
  </w:style>
  <w:style w:type="character" w:customStyle="1" w:styleId="RTFNum273">
    <w:name w:val="RTF_Num 27 3"/>
    <w:rsid w:val="00DA4934"/>
  </w:style>
  <w:style w:type="character" w:customStyle="1" w:styleId="RTFNum274">
    <w:name w:val="RTF_Num 27 4"/>
    <w:rsid w:val="00DA4934"/>
  </w:style>
  <w:style w:type="character" w:customStyle="1" w:styleId="RTFNum275">
    <w:name w:val="RTF_Num 27 5"/>
    <w:rsid w:val="00DA4934"/>
  </w:style>
  <w:style w:type="character" w:customStyle="1" w:styleId="RTFNum276">
    <w:name w:val="RTF_Num 27 6"/>
    <w:rsid w:val="00DA4934"/>
  </w:style>
  <w:style w:type="character" w:customStyle="1" w:styleId="RTFNum277">
    <w:name w:val="RTF_Num 27 7"/>
    <w:rsid w:val="00DA4934"/>
  </w:style>
  <w:style w:type="character" w:customStyle="1" w:styleId="RTFNum278">
    <w:name w:val="RTF_Num 27 8"/>
    <w:rsid w:val="00DA4934"/>
  </w:style>
  <w:style w:type="character" w:customStyle="1" w:styleId="RTFNum279">
    <w:name w:val="RTF_Num 27 9"/>
    <w:rsid w:val="00DA4934"/>
  </w:style>
  <w:style w:type="character" w:customStyle="1" w:styleId="RTFNum281">
    <w:name w:val="RTF_Num 28 1"/>
    <w:rsid w:val="00DA4934"/>
  </w:style>
  <w:style w:type="character" w:customStyle="1" w:styleId="RTFNum282">
    <w:name w:val="RTF_Num 28 2"/>
    <w:rsid w:val="00DA4934"/>
  </w:style>
  <w:style w:type="character" w:customStyle="1" w:styleId="RTFNum283">
    <w:name w:val="RTF_Num 28 3"/>
    <w:rsid w:val="00DA4934"/>
  </w:style>
  <w:style w:type="character" w:customStyle="1" w:styleId="RTFNum284">
    <w:name w:val="RTF_Num 28 4"/>
    <w:rsid w:val="00DA4934"/>
  </w:style>
  <w:style w:type="character" w:customStyle="1" w:styleId="RTFNum285">
    <w:name w:val="RTF_Num 28 5"/>
    <w:rsid w:val="00DA4934"/>
  </w:style>
  <w:style w:type="character" w:customStyle="1" w:styleId="RTFNum286">
    <w:name w:val="RTF_Num 28 6"/>
    <w:rsid w:val="00DA4934"/>
  </w:style>
  <w:style w:type="character" w:customStyle="1" w:styleId="RTFNum287">
    <w:name w:val="RTF_Num 28 7"/>
    <w:rsid w:val="00DA4934"/>
  </w:style>
  <w:style w:type="character" w:customStyle="1" w:styleId="RTFNum288">
    <w:name w:val="RTF_Num 28 8"/>
    <w:rsid w:val="00DA4934"/>
  </w:style>
  <w:style w:type="character" w:customStyle="1" w:styleId="RTFNum289">
    <w:name w:val="RTF_Num 28 9"/>
    <w:rsid w:val="00DA4934"/>
  </w:style>
  <w:style w:type="character" w:customStyle="1" w:styleId="RTFNum291">
    <w:name w:val="RTF_Num 29 1"/>
    <w:rsid w:val="00DA4934"/>
    <w:rPr>
      <w:sz w:val="28"/>
      <w:szCs w:val="28"/>
    </w:rPr>
  </w:style>
  <w:style w:type="character" w:customStyle="1" w:styleId="RTFNum292">
    <w:name w:val="RTF_Num 29 2"/>
    <w:rsid w:val="00DA4934"/>
  </w:style>
  <w:style w:type="character" w:customStyle="1" w:styleId="RTFNum293">
    <w:name w:val="RTF_Num 29 3"/>
    <w:rsid w:val="00DA4934"/>
  </w:style>
  <w:style w:type="character" w:customStyle="1" w:styleId="RTFNum294">
    <w:name w:val="RTF_Num 29 4"/>
    <w:rsid w:val="00DA4934"/>
  </w:style>
  <w:style w:type="character" w:customStyle="1" w:styleId="RTFNum295">
    <w:name w:val="RTF_Num 29 5"/>
    <w:rsid w:val="00DA4934"/>
  </w:style>
  <w:style w:type="character" w:customStyle="1" w:styleId="RTFNum296">
    <w:name w:val="RTF_Num 29 6"/>
    <w:rsid w:val="00DA4934"/>
  </w:style>
  <w:style w:type="character" w:customStyle="1" w:styleId="RTFNum297">
    <w:name w:val="RTF_Num 29 7"/>
    <w:rsid w:val="00DA4934"/>
  </w:style>
  <w:style w:type="character" w:customStyle="1" w:styleId="RTFNum298">
    <w:name w:val="RTF_Num 29 8"/>
    <w:rsid w:val="00DA4934"/>
  </w:style>
  <w:style w:type="character" w:customStyle="1" w:styleId="RTFNum299">
    <w:name w:val="RTF_Num 29 9"/>
    <w:rsid w:val="00DA4934"/>
  </w:style>
  <w:style w:type="character" w:customStyle="1" w:styleId="RTFNum301">
    <w:name w:val="RTF_Num 30 1"/>
    <w:rsid w:val="00DA4934"/>
  </w:style>
  <w:style w:type="character" w:customStyle="1" w:styleId="RTFNum302">
    <w:name w:val="RTF_Num 30 2"/>
    <w:rsid w:val="00DA4934"/>
  </w:style>
  <w:style w:type="character" w:customStyle="1" w:styleId="RTFNum303">
    <w:name w:val="RTF_Num 30 3"/>
    <w:rsid w:val="00DA4934"/>
  </w:style>
  <w:style w:type="character" w:customStyle="1" w:styleId="RTFNum304">
    <w:name w:val="RTF_Num 30 4"/>
    <w:rsid w:val="00DA4934"/>
  </w:style>
  <w:style w:type="character" w:customStyle="1" w:styleId="RTFNum305">
    <w:name w:val="RTF_Num 30 5"/>
    <w:rsid w:val="00DA4934"/>
  </w:style>
  <w:style w:type="character" w:customStyle="1" w:styleId="RTFNum306">
    <w:name w:val="RTF_Num 30 6"/>
    <w:rsid w:val="00DA4934"/>
  </w:style>
  <w:style w:type="character" w:customStyle="1" w:styleId="RTFNum307">
    <w:name w:val="RTF_Num 30 7"/>
    <w:rsid w:val="00DA4934"/>
  </w:style>
  <w:style w:type="character" w:customStyle="1" w:styleId="RTFNum308">
    <w:name w:val="RTF_Num 30 8"/>
    <w:rsid w:val="00DA4934"/>
  </w:style>
  <w:style w:type="character" w:customStyle="1" w:styleId="RTFNum309">
    <w:name w:val="RTF_Num 30 9"/>
    <w:rsid w:val="00DA4934"/>
  </w:style>
  <w:style w:type="character" w:customStyle="1" w:styleId="RTFNum311">
    <w:name w:val="RTF_Num 31 1"/>
    <w:rsid w:val="00DA4934"/>
  </w:style>
  <w:style w:type="character" w:customStyle="1" w:styleId="RTFNum312">
    <w:name w:val="RTF_Num 31 2"/>
    <w:rsid w:val="00DA4934"/>
  </w:style>
  <w:style w:type="character" w:customStyle="1" w:styleId="RTFNum313">
    <w:name w:val="RTF_Num 31 3"/>
    <w:rsid w:val="00DA4934"/>
  </w:style>
  <w:style w:type="character" w:customStyle="1" w:styleId="RTFNum314">
    <w:name w:val="RTF_Num 31 4"/>
    <w:rsid w:val="00DA4934"/>
  </w:style>
  <w:style w:type="character" w:customStyle="1" w:styleId="RTFNum315">
    <w:name w:val="RTF_Num 31 5"/>
    <w:rsid w:val="00DA4934"/>
  </w:style>
  <w:style w:type="character" w:customStyle="1" w:styleId="RTFNum316">
    <w:name w:val="RTF_Num 31 6"/>
    <w:rsid w:val="00DA4934"/>
  </w:style>
  <w:style w:type="character" w:customStyle="1" w:styleId="RTFNum317">
    <w:name w:val="RTF_Num 31 7"/>
    <w:rsid w:val="00DA4934"/>
  </w:style>
  <w:style w:type="character" w:customStyle="1" w:styleId="RTFNum318">
    <w:name w:val="RTF_Num 31 8"/>
    <w:rsid w:val="00DA4934"/>
  </w:style>
  <w:style w:type="character" w:customStyle="1" w:styleId="RTFNum319">
    <w:name w:val="RTF_Num 31 9"/>
    <w:rsid w:val="00DA4934"/>
  </w:style>
  <w:style w:type="character" w:customStyle="1" w:styleId="RTFNum321">
    <w:name w:val="RTF_Num 32 1"/>
    <w:rsid w:val="00DA4934"/>
  </w:style>
  <w:style w:type="character" w:customStyle="1" w:styleId="RTFNum322">
    <w:name w:val="RTF_Num 32 2"/>
    <w:rsid w:val="00DA4934"/>
  </w:style>
  <w:style w:type="character" w:customStyle="1" w:styleId="RTFNum323">
    <w:name w:val="RTF_Num 32 3"/>
    <w:rsid w:val="00DA4934"/>
  </w:style>
  <w:style w:type="character" w:customStyle="1" w:styleId="RTFNum324">
    <w:name w:val="RTF_Num 32 4"/>
    <w:rsid w:val="00DA4934"/>
  </w:style>
  <w:style w:type="character" w:customStyle="1" w:styleId="RTFNum325">
    <w:name w:val="RTF_Num 32 5"/>
    <w:rsid w:val="00DA4934"/>
  </w:style>
  <w:style w:type="character" w:customStyle="1" w:styleId="RTFNum326">
    <w:name w:val="RTF_Num 32 6"/>
    <w:rsid w:val="00DA4934"/>
  </w:style>
  <w:style w:type="character" w:customStyle="1" w:styleId="RTFNum327">
    <w:name w:val="RTF_Num 32 7"/>
    <w:rsid w:val="00DA4934"/>
  </w:style>
  <w:style w:type="character" w:customStyle="1" w:styleId="RTFNum328">
    <w:name w:val="RTF_Num 32 8"/>
    <w:rsid w:val="00DA4934"/>
  </w:style>
  <w:style w:type="character" w:customStyle="1" w:styleId="RTFNum329">
    <w:name w:val="RTF_Num 32 9"/>
    <w:rsid w:val="00DA4934"/>
  </w:style>
  <w:style w:type="character" w:customStyle="1" w:styleId="RTFNum331">
    <w:name w:val="RTF_Num 33 1"/>
    <w:rsid w:val="00DA4934"/>
  </w:style>
  <w:style w:type="character" w:customStyle="1" w:styleId="RTFNum332">
    <w:name w:val="RTF_Num 33 2"/>
    <w:rsid w:val="00DA4934"/>
  </w:style>
  <w:style w:type="character" w:customStyle="1" w:styleId="RTFNum333">
    <w:name w:val="RTF_Num 33 3"/>
    <w:rsid w:val="00DA4934"/>
  </w:style>
  <w:style w:type="character" w:customStyle="1" w:styleId="RTFNum334">
    <w:name w:val="RTF_Num 33 4"/>
    <w:rsid w:val="00DA4934"/>
  </w:style>
  <w:style w:type="character" w:customStyle="1" w:styleId="RTFNum335">
    <w:name w:val="RTF_Num 33 5"/>
    <w:rsid w:val="00DA4934"/>
  </w:style>
  <w:style w:type="character" w:customStyle="1" w:styleId="RTFNum336">
    <w:name w:val="RTF_Num 33 6"/>
    <w:rsid w:val="00DA4934"/>
  </w:style>
  <w:style w:type="character" w:customStyle="1" w:styleId="RTFNum337">
    <w:name w:val="RTF_Num 33 7"/>
    <w:rsid w:val="00DA4934"/>
  </w:style>
  <w:style w:type="character" w:customStyle="1" w:styleId="RTFNum338">
    <w:name w:val="RTF_Num 33 8"/>
    <w:rsid w:val="00DA4934"/>
  </w:style>
  <w:style w:type="character" w:customStyle="1" w:styleId="RTFNum339">
    <w:name w:val="RTF_Num 33 9"/>
    <w:rsid w:val="00DA4934"/>
  </w:style>
  <w:style w:type="character" w:customStyle="1" w:styleId="RTFNum341">
    <w:name w:val="RTF_Num 34 1"/>
    <w:rsid w:val="00DA4934"/>
  </w:style>
  <w:style w:type="character" w:customStyle="1" w:styleId="RTFNum342">
    <w:name w:val="RTF_Num 34 2"/>
    <w:rsid w:val="00DA4934"/>
  </w:style>
  <w:style w:type="character" w:customStyle="1" w:styleId="RTFNum343">
    <w:name w:val="RTF_Num 34 3"/>
    <w:rsid w:val="00DA4934"/>
  </w:style>
  <w:style w:type="character" w:customStyle="1" w:styleId="RTFNum344">
    <w:name w:val="RTF_Num 34 4"/>
    <w:rsid w:val="00DA4934"/>
  </w:style>
  <w:style w:type="character" w:customStyle="1" w:styleId="RTFNum345">
    <w:name w:val="RTF_Num 34 5"/>
    <w:rsid w:val="00DA4934"/>
  </w:style>
  <w:style w:type="character" w:customStyle="1" w:styleId="RTFNum346">
    <w:name w:val="RTF_Num 34 6"/>
    <w:rsid w:val="00DA4934"/>
  </w:style>
  <w:style w:type="character" w:customStyle="1" w:styleId="RTFNum347">
    <w:name w:val="RTF_Num 34 7"/>
    <w:rsid w:val="00DA4934"/>
  </w:style>
  <w:style w:type="character" w:customStyle="1" w:styleId="RTFNum348">
    <w:name w:val="RTF_Num 34 8"/>
    <w:rsid w:val="00DA4934"/>
  </w:style>
  <w:style w:type="character" w:customStyle="1" w:styleId="RTFNum349">
    <w:name w:val="RTF_Num 34 9"/>
    <w:rsid w:val="00DA4934"/>
  </w:style>
  <w:style w:type="character" w:customStyle="1" w:styleId="RTFNum351">
    <w:name w:val="RTF_Num 35 1"/>
    <w:rsid w:val="00DA4934"/>
  </w:style>
  <w:style w:type="character" w:customStyle="1" w:styleId="RTFNum352">
    <w:name w:val="RTF_Num 35 2"/>
    <w:rsid w:val="00DA4934"/>
  </w:style>
  <w:style w:type="character" w:customStyle="1" w:styleId="RTFNum353">
    <w:name w:val="RTF_Num 35 3"/>
    <w:rsid w:val="00DA4934"/>
  </w:style>
  <w:style w:type="character" w:customStyle="1" w:styleId="RTFNum354">
    <w:name w:val="RTF_Num 35 4"/>
    <w:rsid w:val="00DA4934"/>
  </w:style>
  <w:style w:type="character" w:customStyle="1" w:styleId="RTFNum355">
    <w:name w:val="RTF_Num 35 5"/>
    <w:rsid w:val="00DA4934"/>
  </w:style>
  <w:style w:type="character" w:customStyle="1" w:styleId="RTFNum356">
    <w:name w:val="RTF_Num 35 6"/>
    <w:rsid w:val="00DA4934"/>
  </w:style>
  <w:style w:type="character" w:customStyle="1" w:styleId="RTFNum357">
    <w:name w:val="RTF_Num 35 7"/>
    <w:rsid w:val="00DA4934"/>
  </w:style>
  <w:style w:type="character" w:customStyle="1" w:styleId="RTFNum358">
    <w:name w:val="RTF_Num 35 8"/>
    <w:rsid w:val="00DA4934"/>
  </w:style>
  <w:style w:type="character" w:customStyle="1" w:styleId="RTFNum359">
    <w:name w:val="RTF_Num 35 9"/>
    <w:rsid w:val="00DA4934"/>
  </w:style>
  <w:style w:type="character" w:customStyle="1" w:styleId="RTFNum361">
    <w:name w:val="RTF_Num 36 1"/>
    <w:rsid w:val="00DA4934"/>
  </w:style>
  <w:style w:type="character" w:customStyle="1" w:styleId="RTFNum362">
    <w:name w:val="RTF_Num 36 2"/>
    <w:rsid w:val="00DA4934"/>
  </w:style>
  <w:style w:type="character" w:customStyle="1" w:styleId="RTFNum363">
    <w:name w:val="RTF_Num 36 3"/>
    <w:rsid w:val="00DA4934"/>
  </w:style>
  <w:style w:type="character" w:customStyle="1" w:styleId="RTFNum364">
    <w:name w:val="RTF_Num 36 4"/>
    <w:rsid w:val="00DA4934"/>
  </w:style>
  <w:style w:type="character" w:customStyle="1" w:styleId="RTFNum365">
    <w:name w:val="RTF_Num 36 5"/>
    <w:rsid w:val="00DA4934"/>
  </w:style>
  <w:style w:type="character" w:customStyle="1" w:styleId="RTFNum366">
    <w:name w:val="RTF_Num 36 6"/>
    <w:rsid w:val="00DA4934"/>
  </w:style>
  <w:style w:type="character" w:customStyle="1" w:styleId="RTFNum367">
    <w:name w:val="RTF_Num 36 7"/>
    <w:rsid w:val="00DA4934"/>
  </w:style>
  <w:style w:type="character" w:customStyle="1" w:styleId="RTFNum368">
    <w:name w:val="RTF_Num 36 8"/>
    <w:rsid w:val="00DA4934"/>
  </w:style>
  <w:style w:type="character" w:customStyle="1" w:styleId="RTFNum369">
    <w:name w:val="RTF_Num 36 9"/>
    <w:rsid w:val="00DA4934"/>
  </w:style>
  <w:style w:type="character" w:customStyle="1" w:styleId="RTFNum371">
    <w:name w:val="RTF_Num 37 1"/>
    <w:rsid w:val="00DA4934"/>
  </w:style>
  <w:style w:type="character" w:customStyle="1" w:styleId="RTFNum372">
    <w:name w:val="RTF_Num 37 2"/>
    <w:rsid w:val="00DA4934"/>
  </w:style>
  <w:style w:type="character" w:customStyle="1" w:styleId="RTFNum373">
    <w:name w:val="RTF_Num 37 3"/>
    <w:rsid w:val="00DA4934"/>
  </w:style>
  <w:style w:type="character" w:customStyle="1" w:styleId="RTFNum374">
    <w:name w:val="RTF_Num 37 4"/>
    <w:rsid w:val="00DA4934"/>
  </w:style>
  <w:style w:type="character" w:customStyle="1" w:styleId="RTFNum375">
    <w:name w:val="RTF_Num 37 5"/>
    <w:rsid w:val="00DA4934"/>
  </w:style>
  <w:style w:type="character" w:customStyle="1" w:styleId="RTFNum376">
    <w:name w:val="RTF_Num 37 6"/>
    <w:rsid w:val="00DA4934"/>
  </w:style>
  <w:style w:type="character" w:customStyle="1" w:styleId="RTFNum377">
    <w:name w:val="RTF_Num 37 7"/>
    <w:rsid w:val="00DA4934"/>
  </w:style>
  <w:style w:type="character" w:customStyle="1" w:styleId="RTFNum378">
    <w:name w:val="RTF_Num 37 8"/>
    <w:rsid w:val="00DA4934"/>
  </w:style>
  <w:style w:type="character" w:customStyle="1" w:styleId="RTFNum379">
    <w:name w:val="RTF_Num 37 9"/>
    <w:rsid w:val="00DA4934"/>
  </w:style>
  <w:style w:type="character" w:customStyle="1" w:styleId="RTFNum381">
    <w:name w:val="RTF_Num 38 1"/>
    <w:rsid w:val="00DA4934"/>
  </w:style>
  <w:style w:type="character" w:customStyle="1" w:styleId="RTFNum382">
    <w:name w:val="RTF_Num 38 2"/>
    <w:rsid w:val="00DA4934"/>
  </w:style>
  <w:style w:type="character" w:customStyle="1" w:styleId="RTFNum383">
    <w:name w:val="RTF_Num 38 3"/>
    <w:rsid w:val="00DA4934"/>
  </w:style>
  <w:style w:type="character" w:customStyle="1" w:styleId="RTFNum384">
    <w:name w:val="RTF_Num 38 4"/>
    <w:rsid w:val="00DA4934"/>
  </w:style>
  <w:style w:type="character" w:customStyle="1" w:styleId="RTFNum385">
    <w:name w:val="RTF_Num 38 5"/>
    <w:rsid w:val="00DA4934"/>
  </w:style>
  <w:style w:type="character" w:customStyle="1" w:styleId="RTFNum386">
    <w:name w:val="RTF_Num 38 6"/>
    <w:rsid w:val="00DA4934"/>
  </w:style>
  <w:style w:type="character" w:customStyle="1" w:styleId="RTFNum387">
    <w:name w:val="RTF_Num 38 7"/>
    <w:rsid w:val="00DA4934"/>
  </w:style>
  <w:style w:type="character" w:customStyle="1" w:styleId="RTFNum388">
    <w:name w:val="RTF_Num 38 8"/>
    <w:rsid w:val="00DA4934"/>
  </w:style>
  <w:style w:type="character" w:customStyle="1" w:styleId="RTFNum389">
    <w:name w:val="RTF_Num 38 9"/>
    <w:rsid w:val="00DA4934"/>
  </w:style>
  <w:style w:type="character" w:customStyle="1" w:styleId="RTFNum391">
    <w:name w:val="RTF_Num 39 1"/>
    <w:rsid w:val="00DA4934"/>
  </w:style>
  <w:style w:type="character" w:customStyle="1" w:styleId="RTFNum392">
    <w:name w:val="RTF_Num 39 2"/>
    <w:rsid w:val="00DA4934"/>
  </w:style>
  <w:style w:type="character" w:customStyle="1" w:styleId="RTFNum393">
    <w:name w:val="RTF_Num 39 3"/>
    <w:rsid w:val="00DA4934"/>
  </w:style>
  <w:style w:type="character" w:customStyle="1" w:styleId="RTFNum394">
    <w:name w:val="RTF_Num 39 4"/>
    <w:rsid w:val="00DA4934"/>
  </w:style>
  <w:style w:type="character" w:customStyle="1" w:styleId="RTFNum395">
    <w:name w:val="RTF_Num 39 5"/>
    <w:rsid w:val="00DA4934"/>
  </w:style>
  <w:style w:type="character" w:customStyle="1" w:styleId="RTFNum396">
    <w:name w:val="RTF_Num 39 6"/>
    <w:rsid w:val="00DA4934"/>
  </w:style>
  <w:style w:type="character" w:customStyle="1" w:styleId="RTFNum397">
    <w:name w:val="RTF_Num 39 7"/>
    <w:rsid w:val="00DA4934"/>
  </w:style>
  <w:style w:type="character" w:customStyle="1" w:styleId="RTFNum398">
    <w:name w:val="RTF_Num 39 8"/>
    <w:rsid w:val="00DA4934"/>
  </w:style>
  <w:style w:type="character" w:customStyle="1" w:styleId="RTFNum399">
    <w:name w:val="RTF_Num 39 9"/>
    <w:rsid w:val="00DA4934"/>
  </w:style>
  <w:style w:type="character" w:customStyle="1" w:styleId="RTFNum401">
    <w:name w:val="RTF_Num 40 1"/>
    <w:rsid w:val="00DA4934"/>
  </w:style>
  <w:style w:type="character" w:customStyle="1" w:styleId="RTFNum402">
    <w:name w:val="RTF_Num 40 2"/>
    <w:rsid w:val="00DA4934"/>
  </w:style>
  <w:style w:type="character" w:customStyle="1" w:styleId="RTFNum403">
    <w:name w:val="RTF_Num 40 3"/>
    <w:rsid w:val="00DA4934"/>
  </w:style>
  <w:style w:type="character" w:customStyle="1" w:styleId="RTFNum404">
    <w:name w:val="RTF_Num 40 4"/>
    <w:rsid w:val="00DA4934"/>
  </w:style>
  <w:style w:type="character" w:customStyle="1" w:styleId="RTFNum405">
    <w:name w:val="RTF_Num 40 5"/>
    <w:rsid w:val="00DA4934"/>
  </w:style>
  <w:style w:type="character" w:customStyle="1" w:styleId="RTFNum406">
    <w:name w:val="RTF_Num 40 6"/>
    <w:rsid w:val="00DA4934"/>
  </w:style>
  <w:style w:type="character" w:customStyle="1" w:styleId="RTFNum407">
    <w:name w:val="RTF_Num 40 7"/>
    <w:rsid w:val="00DA4934"/>
  </w:style>
  <w:style w:type="character" w:customStyle="1" w:styleId="RTFNum408">
    <w:name w:val="RTF_Num 40 8"/>
    <w:rsid w:val="00DA4934"/>
  </w:style>
  <w:style w:type="character" w:customStyle="1" w:styleId="RTFNum409">
    <w:name w:val="RTF_Num 40 9"/>
    <w:rsid w:val="00DA4934"/>
  </w:style>
  <w:style w:type="character" w:customStyle="1" w:styleId="7">
    <w:name w:val="Знак Знак7"/>
    <w:rsid w:val="00DA4934"/>
    <w:rPr>
      <w:rFonts w:ascii="Cambria" w:eastAsia="Times New Roman" w:hAnsi="Cambria" w:cs="Cambria"/>
      <w:b/>
      <w:bCs/>
      <w:kern w:val="1"/>
      <w:sz w:val="32"/>
      <w:szCs w:val="32"/>
      <w:lang w:val="ru-RU"/>
    </w:rPr>
  </w:style>
  <w:style w:type="character" w:customStyle="1" w:styleId="6">
    <w:name w:val="Знак Знак6"/>
    <w:rsid w:val="00DA4934"/>
    <w:rPr>
      <w:rFonts w:ascii="Cambria" w:eastAsia="Times New Roman" w:hAnsi="Cambria" w:cs="Cambria"/>
      <w:b/>
      <w:bCs/>
      <w:i/>
      <w:iCs/>
      <w:sz w:val="28"/>
      <w:szCs w:val="28"/>
      <w:lang w:val="ru-RU"/>
    </w:rPr>
  </w:style>
  <w:style w:type="character" w:customStyle="1" w:styleId="a3">
    <w:name w:val="Àáçàö_ïîñò Çíàê"/>
    <w:rsid w:val="00DA4934"/>
    <w:rPr>
      <w:sz w:val="24"/>
      <w:szCs w:val="24"/>
      <w:lang w:val="ru-RU"/>
    </w:rPr>
  </w:style>
  <w:style w:type="character" w:customStyle="1" w:styleId="13">
    <w:name w:val="Îáû÷íûé + 13 ïò Çíàê"/>
    <w:rsid w:val="00DA4934"/>
    <w:rPr>
      <w:sz w:val="26"/>
      <w:szCs w:val="26"/>
      <w:lang w:val="ru-RU"/>
    </w:rPr>
  </w:style>
  <w:style w:type="character" w:styleId="a4">
    <w:name w:val="Hyperlink"/>
    <w:rsid w:val="00DA4934"/>
    <w:rPr>
      <w:color w:val="0000FF"/>
      <w:u w:val="single"/>
    </w:rPr>
  </w:style>
  <w:style w:type="character" w:customStyle="1" w:styleId="5">
    <w:name w:val="Знак Знак5"/>
    <w:rsid w:val="00DA4934"/>
    <w:rPr>
      <w:rFonts w:ascii="Courier New" w:eastAsia="Times New Roman" w:hAnsi="Courier New" w:cs="Courier New"/>
      <w:lang w:val="ru-RU"/>
    </w:rPr>
  </w:style>
  <w:style w:type="character" w:customStyle="1" w:styleId="4">
    <w:name w:val="Çíàê Çíàê4"/>
    <w:rsid w:val="00DA4934"/>
    <w:rPr>
      <w:sz w:val="24"/>
      <w:szCs w:val="24"/>
      <w:lang w:val="ru-RU"/>
    </w:rPr>
  </w:style>
  <w:style w:type="character" w:customStyle="1" w:styleId="a5">
    <w:name w:val="Ãèïåðòåêñòîâàÿ ññûëêà"/>
    <w:rsid w:val="00DA4934"/>
    <w:rPr>
      <w:color w:val="008000"/>
    </w:rPr>
  </w:style>
  <w:style w:type="character" w:customStyle="1" w:styleId="3">
    <w:name w:val="Çíàê Çíàê3"/>
    <w:rsid w:val="00DA4934"/>
    <w:rPr>
      <w:sz w:val="24"/>
      <w:szCs w:val="24"/>
    </w:rPr>
  </w:style>
  <w:style w:type="character" w:customStyle="1" w:styleId="20">
    <w:name w:val="Çíàê Çíàê2"/>
    <w:rsid w:val="00DA4934"/>
    <w:rPr>
      <w:lang w:val="ru-RU"/>
    </w:rPr>
  </w:style>
  <w:style w:type="character" w:customStyle="1" w:styleId="10">
    <w:name w:val="Çíàê Çíàê1"/>
    <w:rsid w:val="00DA4934"/>
    <w:rPr>
      <w:b/>
      <w:bCs/>
      <w:lang w:val="ru-RU"/>
    </w:rPr>
  </w:style>
  <w:style w:type="character" w:customStyle="1" w:styleId="style11">
    <w:name w:val="style11"/>
    <w:basedOn w:val="a0"/>
    <w:rsid w:val="00DA4934"/>
  </w:style>
  <w:style w:type="character" w:customStyle="1" w:styleId="a6">
    <w:name w:val="Çíàê Çíàê"/>
    <w:rsid w:val="00DA4934"/>
    <w:rPr>
      <w:sz w:val="24"/>
      <w:szCs w:val="24"/>
      <w:lang w:val="ru-RU"/>
    </w:rPr>
  </w:style>
  <w:style w:type="character" w:styleId="a7">
    <w:name w:val="footnote reference"/>
    <w:semiHidden/>
    <w:rsid w:val="00DA4934"/>
    <w:rPr>
      <w:vertAlign w:val="superscript"/>
    </w:rPr>
  </w:style>
  <w:style w:type="character" w:customStyle="1" w:styleId="a8">
    <w:name w:val="Символ сноски"/>
    <w:rsid w:val="00DA4934"/>
  </w:style>
  <w:style w:type="character" w:customStyle="1" w:styleId="a9">
    <w:name w:val="Символы концевой сноски"/>
    <w:rsid w:val="00DA4934"/>
    <w:rPr>
      <w:vertAlign w:val="superscript"/>
    </w:rPr>
  </w:style>
  <w:style w:type="character" w:customStyle="1" w:styleId="WW-">
    <w:name w:val="WW-Символы концевой сноски"/>
    <w:rsid w:val="00DA4934"/>
  </w:style>
  <w:style w:type="character" w:styleId="aa">
    <w:name w:val="endnote reference"/>
    <w:semiHidden/>
    <w:rsid w:val="00DA4934"/>
    <w:rPr>
      <w:vertAlign w:val="superscript"/>
    </w:rPr>
  </w:style>
  <w:style w:type="paragraph" w:customStyle="1" w:styleId="ab">
    <w:name w:val="Заголовок"/>
    <w:basedOn w:val="a"/>
    <w:next w:val="ac"/>
    <w:rsid w:val="00DA4934"/>
    <w:pPr>
      <w:keepNext/>
      <w:spacing w:before="240" w:after="120"/>
    </w:pPr>
    <w:rPr>
      <w:rFonts w:ascii="Arial" w:hAnsi="Arial" w:cs="Arial"/>
      <w:sz w:val="28"/>
      <w:szCs w:val="28"/>
    </w:rPr>
  </w:style>
  <w:style w:type="paragraph" w:styleId="ac">
    <w:name w:val="Body Text"/>
    <w:basedOn w:val="a"/>
    <w:rsid w:val="00DA4934"/>
    <w:pPr>
      <w:spacing w:after="120"/>
    </w:pPr>
  </w:style>
  <w:style w:type="paragraph" w:styleId="ad">
    <w:name w:val="List"/>
    <w:basedOn w:val="ac"/>
    <w:rsid w:val="00DA4934"/>
  </w:style>
  <w:style w:type="paragraph" w:customStyle="1" w:styleId="11">
    <w:name w:val="Название1"/>
    <w:basedOn w:val="a"/>
    <w:rsid w:val="00DA4934"/>
    <w:pPr>
      <w:suppressLineNumbers/>
      <w:spacing w:before="120" w:after="120"/>
    </w:pPr>
    <w:rPr>
      <w:i/>
      <w:iCs/>
    </w:rPr>
  </w:style>
  <w:style w:type="paragraph" w:customStyle="1" w:styleId="12">
    <w:name w:val="Указатель1"/>
    <w:basedOn w:val="a"/>
    <w:rsid w:val="00DA4934"/>
    <w:pPr>
      <w:suppressLineNumbers/>
    </w:pPr>
  </w:style>
  <w:style w:type="paragraph" w:styleId="ae">
    <w:name w:val="Title"/>
    <w:basedOn w:val="a"/>
    <w:next w:val="af"/>
    <w:qFormat/>
    <w:rsid w:val="00DA4934"/>
    <w:pPr>
      <w:tabs>
        <w:tab w:val="num" w:pos="0"/>
      </w:tabs>
      <w:spacing w:before="240" w:after="60"/>
      <w:ind w:left="432" w:hanging="432"/>
      <w:jc w:val="center"/>
    </w:pPr>
    <w:rPr>
      <w:rFonts w:ascii="Arial" w:hAnsi="Arial" w:cs="Arial"/>
      <w:b/>
      <w:bCs/>
      <w:kern w:val="1"/>
      <w:sz w:val="32"/>
      <w:szCs w:val="32"/>
    </w:rPr>
  </w:style>
  <w:style w:type="paragraph" w:styleId="af">
    <w:name w:val="Subtitle"/>
    <w:basedOn w:val="ab"/>
    <w:next w:val="ac"/>
    <w:qFormat/>
    <w:rsid w:val="00DA4934"/>
    <w:pPr>
      <w:jc w:val="center"/>
    </w:pPr>
    <w:rPr>
      <w:i/>
      <w:iCs/>
    </w:rPr>
  </w:style>
  <w:style w:type="paragraph" w:customStyle="1" w:styleId="af0">
    <w:name w:val="Íàçâàíèå_ïîñò"/>
    <w:basedOn w:val="ae"/>
    <w:next w:val="af1"/>
    <w:rsid w:val="00DA4934"/>
    <w:pPr>
      <w:tabs>
        <w:tab w:val="clear" w:pos="0"/>
      </w:tabs>
      <w:spacing w:before="0" w:after="0"/>
      <w:ind w:left="0" w:firstLine="0"/>
    </w:pPr>
    <w:rPr>
      <w:rFonts w:ascii="Times New Roman" w:hAnsi="Times New Roman" w:cs="Times New Roman"/>
    </w:rPr>
  </w:style>
  <w:style w:type="paragraph" w:customStyle="1" w:styleId="af1">
    <w:name w:val="Äàòà è íîìåð"/>
    <w:basedOn w:val="a"/>
    <w:next w:val="af2"/>
    <w:rsid w:val="00DA4934"/>
    <w:pPr>
      <w:tabs>
        <w:tab w:val="left" w:pos="8100"/>
      </w:tabs>
      <w:ind w:firstLine="720"/>
      <w:jc w:val="both"/>
    </w:pPr>
    <w:rPr>
      <w:sz w:val="26"/>
      <w:szCs w:val="26"/>
    </w:rPr>
  </w:style>
  <w:style w:type="paragraph" w:customStyle="1" w:styleId="af2">
    <w:name w:val="Çàãîëîâîê_ïîñò"/>
    <w:basedOn w:val="a"/>
    <w:rsid w:val="00DA4934"/>
    <w:pPr>
      <w:tabs>
        <w:tab w:val="left" w:pos="13320"/>
      </w:tabs>
      <w:ind w:left="720" w:right="4627"/>
    </w:pPr>
    <w:rPr>
      <w:sz w:val="26"/>
      <w:szCs w:val="26"/>
    </w:rPr>
  </w:style>
  <w:style w:type="paragraph" w:customStyle="1" w:styleId="af3">
    <w:name w:val="Àáçàö_ïîñò"/>
    <w:basedOn w:val="a"/>
    <w:rsid w:val="00DA4934"/>
    <w:pPr>
      <w:spacing w:before="120"/>
      <w:ind w:firstLine="720"/>
      <w:jc w:val="both"/>
    </w:pPr>
    <w:rPr>
      <w:sz w:val="26"/>
      <w:szCs w:val="26"/>
    </w:rPr>
  </w:style>
  <w:style w:type="paragraph" w:customStyle="1" w:styleId="130">
    <w:name w:val="Îáû÷íûé + 13 ïò"/>
    <w:basedOn w:val="a"/>
    <w:rsid w:val="00DA4934"/>
    <w:pPr>
      <w:tabs>
        <w:tab w:val="left" w:pos="1492"/>
      </w:tabs>
      <w:spacing w:before="293" w:line="298" w:lineRule="exact"/>
      <w:ind w:left="67" w:firstLine="552"/>
      <w:jc w:val="both"/>
    </w:pPr>
    <w:rPr>
      <w:sz w:val="26"/>
      <w:szCs w:val="26"/>
    </w:rPr>
  </w:style>
  <w:style w:type="paragraph" w:customStyle="1" w:styleId="ConsPlusNormal">
    <w:name w:val="ConsPlusNormal"/>
    <w:rsid w:val="00DA4934"/>
    <w:pPr>
      <w:widowControl w:val="0"/>
      <w:suppressAutoHyphens/>
      <w:autoSpaceDE w:val="0"/>
      <w:ind w:firstLine="720"/>
    </w:pPr>
    <w:rPr>
      <w:rFonts w:ascii="Arial" w:hAnsi="Arial" w:cs="Arial"/>
    </w:rPr>
  </w:style>
  <w:style w:type="paragraph" w:customStyle="1" w:styleId="ConsPlusNonformat">
    <w:name w:val="ConsPlusNonformat"/>
    <w:rsid w:val="00DA4934"/>
    <w:pPr>
      <w:widowControl w:val="0"/>
      <w:suppressAutoHyphens/>
      <w:autoSpaceDE w:val="0"/>
    </w:pPr>
    <w:rPr>
      <w:rFonts w:ascii="Courier New" w:hAnsi="Courier New" w:cs="Courier New"/>
    </w:rPr>
  </w:style>
  <w:style w:type="paragraph" w:styleId="HTML">
    <w:name w:val="HTML Preformatted"/>
    <w:basedOn w:val="a"/>
    <w:rsid w:val="00DA4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paragraph" w:styleId="af4">
    <w:name w:val="Body Text Indent"/>
    <w:basedOn w:val="a"/>
    <w:rsid w:val="00DA4934"/>
    <w:pPr>
      <w:spacing w:after="120"/>
      <w:ind w:left="283"/>
    </w:pPr>
  </w:style>
  <w:style w:type="paragraph" w:styleId="af5">
    <w:name w:val="header"/>
    <w:basedOn w:val="a"/>
    <w:rsid w:val="00DA4934"/>
    <w:pPr>
      <w:suppressLineNumbers/>
      <w:tabs>
        <w:tab w:val="center" w:pos="4819"/>
        <w:tab w:val="right" w:pos="9638"/>
      </w:tabs>
    </w:pPr>
  </w:style>
  <w:style w:type="paragraph" w:customStyle="1" w:styleId="af6">
    <w:name w:val="Àáçàö ñïèñêà"/>
    <w:basedOn w:val="a"/>
    <w:rsid w:val="00DA4934"/>
    <w:pPr>
      <w:ind w:left="720"/>
    </w:pPr>
  </w:style>
  <w:style w:type="paragraph" w:styleId="af7">
    <w:name w:val="annotation text"/>
    <w:basedOn w:val="a"/>
    <w:semiHidden/>
    <w:rsid w:val="00DA4934"/>
    <w:rPr>
      <w:sz w:val="20"/>
      <w:szCs w:val="20"/>
    </w:rPr>
  </w:style>
  <w:style w:type="paragraph" w:styleId="af8">
    <w:name w:val="annotation subject"/>
    <w:basedOn w:val="af7"/>
    <w:next w:val="af7"/>
    <w:semiHidden/>
    <w:rsid w:val="00DA4934"/>
    <w:rPr>
      <w:b/>
      <w:bCs/>
    </w:rPr>
  </w:style>
  <w:style w:type="paragraph" w:customStyle="1" w:styleId="af9">
    <w:name w:val="Ïóíêò_ïîñò"/>
    <w:basedOn w:val="a"/>
    <w:rsid w:val="00DA4934"/>
    <w:pPr>
      <w:spacing w:before="120"/>
      <w:ind w:firstLine="720"/>
      <w:jc w:val="both"/>
    </w:pPr>
    <w:rPr>
      <w:sz w:val="26"/>
      <w:szCs w:val="26"/>
    </w:rPr>
  </w:style>
  <w:style w:type="paragraph" w:customStyle="1" w:styleId="Default">
    <w:name w:val="Default"/>
    <w:rsid w:val="00DA4934"/>
    <w:pPr>
      <w:widowControl w:val="0"/>
      <w:suppressAutoHyphens/>
      <w:autoSpaceDE w:val="0"/>
    </w:pPr>
    <w:rPr>
      <w:color w:val="000000"/>
      <w:sz w:val="24"/>
      <w:szCs w:val="24"/>
    </w:rPr>
  </w:style>
  <w:style w:type="paragraph" w:customStyle="1" w:styleId="ConsPlusCell">
    <w:name w:val="ConsPlusCell"/>
    <w:rsid w:val="00DA4934"/>
    <w:pPr>
      <w:widowControl w:val="0"/>
      <w:suppressAutoHyphens/>
      <w:autoSpaceDE w:val="0"/>
    </w:pPr>
    <w:rPr>
      <w:rFonts w:ascii="Arial" w:hAnsi="Arial" w:cs="Arial"/>
    </w:rPr>
  </w:style>
  <w:style w:type="paragraph" w:styleId="afa">
    <w:name w:val="footer"/>
    <w:basedOn w:val="a"/>
    <w:rsid w:val="00DA4934"/>
    <w:pPr>
      <w:suppressLineNumbers/>
      <w:tabs>
        <w:tab w:val="center" w:pos="5219"/>
        <w:tab w:val="right" w:pos="10438"/>
      </w:tabs>
    </w:pPr>
  </w:style>
  <w:style w:type="paragraph" w:styleId="afb">
    <w:name w:val="footnote text"/>
    <w:basedOn w:val="a"/>
    <w:semiHidden/>
    <w:rsid w:val="00DA4934"/>
    <w:pPr>
      <w:suppressLineNumbers/>
      <w:ind w:left="283" w:hanging="283"/>
    </w:pPr>
    <w:rPr>
      <w:sz w:val="20"/>
      <w:szCs w:val="20"/>
    </w:rPr>
  </w:style>
  <w:style w:type="paragraph" w:styleId="afc">
    <w:name w:val="Normal (Web)"/>
    <w:basedOn w:val="a"/>
    <w:rsid w:val="00DA4934"/>
    <w:pPr>
      <w:spacing w:before="100" w:after="100"/>
    </w:pPr>
  </w:style>
  <w:style w:type="paragraph" w:customStyle="1" w:styleId="afd">
    <w:name w:val="Знак"/>
    <w:basedOn w:val="a"/>
    <w:rsid w:val="00DA4934"/>
    <w:pPr>
      <w:spacing w:after="160" w:line="240" w:lineRule="exact"/>
      <w:ind w:firstLine="567"/>
      <w:jc w:val="both"/>
    </w:pPr>
    <w:rPr>
      <w:rFonts w:ascii="Arial" w:hAnsi="Arial" w:cs="Arial"/>
      <w:sz w:val="20"/>
      <w:szCs w:val="20"/>
      <w:lang w:val="en-US"/>
    </w:rPr>
  </w:style>
  <w:style w:type="paragraph" w:styleId="afe">
    <w:name w:val="Balloon Text"/>
    <w:basedOn w:val="a"/>
    <w:semiHidden/>
    <w:rsid w:val="00DA4934"/>
    <w:rPr>
      <w:rFonts w:ascii="Tahoma" w:hAnsi="Tahoma" w:cs="Tahoma"/>
      <w:sz w:val="16"/>
      <w:szCs w:val="16"/>
    </w:rPr>
  </w:style>
  <w:style w:type="character" w:customStyle="1" w:styleId="aff">
    <w:name w:val="Цветовое выделение"/>
    <w:rsid w:val="003D3C96"/>
    <w:rPr>
      <w:b/>
      <w:bCs/>
      <w:color w:val="26282F"/>
    </w:rPr>
  </w:style>
  <w:style w:type="paragraph" w:customStyle="1" w:styleId="aff0">
    <w:name w:val="Прижатый влево"/>
    <w:basedOn w:val="a"/>
    <w:next w:val="a"/>
    <w:rsid w:val="00442DCF"/>
    <w:pPr>
      <w:widowControl/>
      <w:suppressAutoHyphens w:val="0"/>
      <w:autoSpaceDE w:val="0"/>
      <w:autoSpaceDN w:val="0"/>
      <w:adjustRightInd w:val="0"/>
    </w:pPr>
    <w:rPr>
      <w:rFonts w:ascii="Arial" w:hAnsi="Arial" w:cs="Arial"/>
    </w:rPr>
  </w:style>
  <w:style w:type="character" w:customStyle="1" w:styleId="aff1">
    <w:name w:val="Гипертекстовая ссылка"/>
    <w:rsid w:val="006C36AE"/>
    <w:rPr>
      <w:b/>
      <w:bCs/>
      <w:color w:val="auto"/>
    </w:rPr>
  </w:style>
  <w:style w:type="character" w:customStyle="1" w:styleId="aff2">
    <w:name w:val="Сравнение редакций. Добавленный фрагмент"/>
    <w:rsid w:val="006C36AE"/>
    <w:rPr>
      <w:color w:val="000000"/>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11243</Words>
  <Characters>64091</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Óòâåðæäåí</vt:lpstr>
    </vt:vector>
  </TitlesOfParts>
  <Company>Kraftway</Company>
  <LinksUpToDate>false</LinksUpToDate>
  <CharactersWithSpaces>75184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Óòâåðæäåí</dc:title>
  <dc:creator>o_akatova</dc:creator>
  <cp:lastModifiedBy>Пользователь Windows</cp:lastModifiedBy>
  <cp:revision>11</cp:revision>
  <cp:lastPrinted>2015-09-18T13:49:00Z</cp:lastPrinted>
  <dcterms:created xsi:type="dcterms:W3CDTF">2017-04-26T08:30:00Z</dcterms:created>
  <dcterms:modified xsi:type="dcterms:W3CDTF">2017-06-30T07:05:00Z</dcterms:modified>
</cp:coreProperties>
</file>